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086CE" w14:textId="77777777" w:rsidR="00013FA6" w:rsidRPr="00CC792B" w:rsidRDefault="00013FA6" w:rsidP="00CC792B">
      <w:pPr>
        <w:spacing w:line="276" w:lineRule="auto"/>
        <w:rPr>
          <w:rFonts w:ascii="Arial" w:hAnsi="Arial" w:cs="Arial"/>
          <w:b/>
        </w:rPr>
      </w:pPr>
      <w:bookmarkStart w:id="0" w:name="_Hlk121410202"/>
    </w:p>
    <w:p w14:paraId="0FA056DE" w14:textId="77777777" w:rsidR="00013FA6" w:rsidRPr="00CC792B" w:rsidRDefault="00013FA6" w:rsidP="00CC792B">
      <w:pPr>
        <w:spacing w:line="276" w:lineRule="auto"/>
        <w:rPr>
          <w:rFonts w:ascii="Arial" w:hAnsi="Arial" w:cs="Arial"/>
        </w:rPr>
      </w:pPr>
    </w:p>
    <w:p w14:paraId="153147CF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p w14:paraId="1E9C9CC7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  <w:r w:rsidRPr="00CC792B">
        <w:rPr>
          <w:rFonts w:ascii="Arial" w:eastAsia="Times New Roman" w:hAnsi="Arial" w:cs="Arial"/>
        </w:rPr>
        <w:t>…............................................................</w:t>
      </w:r>
    </w:p>
    <w:p w14:paraId="79374A31" w14:textId="77777777" w:rsidR="00013FA6" w:rsidRPr="00CC792B" w:rsidRDefault="00013FA6" w:rsidP="00CC792B">
      <w:pPr>
        <w:spacing w:line="276" w:lineRule="auto"/>
        <w:rPr>
          <w:rFonts w:ascii="Arial" w:hAnsi="Arial" w:cs="Arial"/>
          <w:i/>
          <w:iCs/>
        </w:rPr>
      </w:pPr>
    </w:p>
    <w:p w14:paraId="59263A14" w14:textId="77777777" w:rsidR="00013FA6" w:rsidRPr="00CC792B" w:rsidRDefault="00013FA6" w:rsidP="00CC792B">
      <w:pPr>
        <w:spacing w:line="276" w:lineRule="auto"/>
        <w:rPr>
          <w:rFonts w:ascii="Arial" w:hAnsi="Arial" w:cs="Arial"/>
        </w:rPr>
      </w:pPr>
    </w:p>
    <w:p w14:paraId="2A8EE9E8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  <w:r w:rsidRPr="00CC792B">
        <w:rPr>
          <w:rFonts w:ascii="Arial" w:eastAsia="Times New Roman" w:hAnsi="Arial" w:cs="Arial"/>
        </w:rPr>
        <w:t>Zamawiający:</w:t>
      </w:r>
    </w:p>
    <w:p w14:paraId="47B03E8D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p w14:paraId="4F5C75D2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CC792B">
        <w:rPr>
          <w:rFonts w:ascii="Arial" w:eastAsia="Times New Roman" w:hAnsi="Arial" w:cs="Arial"/>
          <w:b/>
        </w:rPr>
        <w:t>GMINA TARNOWSKIE GÓRY</w:t>
      </w:r>
    </w:p>
    <w:p w14:paraId="2920E7E3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CC792B">
        <w:rPr>
          <w:rFonts w:ascii="Arial" w:eastAsia="Times New Roman" w:hAnsi="Arial" w:cs="Arial"/>
          <w:b/>
        </w:rPr>
        <w:t>MIEJSKI OŚRODEK POMOCY SPOŁECZNEJ</w:t>
      </w:r>
    </w:p>
    <w:p w14:paraId="6E6CA6D6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CC792B">
        <w:rPr>
          <w:rFonts w:ascii="Arial" w:eastAsia="Times New Roman" w:hAnsi="Arial" w:cs="Arial"/>
          <w:b/>
        </w:rPr>
        <w:t>ul. JANASA 9</w:t>
      </w:r>
    </w:p>
    <w:p w14:paraId="5949427F" w14:textId="77777777" w:rsidR="00013FA6" w:rsidRPr="00CC792B" w:rsidRDefault="00013FA6" w:rsidP="00CC792B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CC792B">
        <w:rPr>
          <w:rFonts w:ascii="Arial" w:eastAsia="Times New Roman" w:hAnsi="Arial" w:cs="Arial"/>
          <w:b/>
        </w:rPr>
        <w:t>42-612</w:t>
      </w:r>
      <w:r w:rsidRPr="00CC792B">
        <w:rPr>
          <w:rFonts w:ascii="Arial" w:eastAsia="Arial" w:hAnsi="Arial" w:cs="Arial"/>
          <w:b/>
        </w:rPr>
        <w:t xml:space="preserve"> </w:t>
      </w:r>
      <w:r w:rsidRPr="00CC792B">
        <w:rPr>
          <w:rFonts w:ascii="Arial" w:hAnsi="Arial" w:cs="Arial"/>
          <w:b/>
        </w:rPr>
        <w:t>TARNOWSKIE</w:t>
      </w:r>
      <w:r w:rsidRPr="00CC792B">
        <w:rPr>
          <w:rFonts w:ascii="Arial" w:eastAsia="Arial" w:hAnsi="Arial" w:cs="Arial"/>
          <w:b/>
        </w:rPr>
        <w:t xml:space="preserve"> </w:t>
      </w:r>
      <w:r w:rsidRPr="00CC792B">
        <w:rPr>
          <w:rFonts w:ascii="Arial" w:hAnsi="Arial" w:cs="Arial"/>
          <w:b/>
        </w:rPr>
        <w:t>GÓRY</w:t>
      </w:r>
    </w:p>
    <w:p w14:paraId="6A88EB8F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p w14:paraId="21C1BC98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68"/>
      </w:tblGrid>
      <w:tr w:rsidR="00013FA6" w:rsidRPr="00CC792B" w14:paraId="0BC401A9" w14:textId="77777777" w:rsidTr="003953F6">
        <w:tc>
          <w:tcPr>
            <w:tcW w:w="10487" w:type="dxa"/>
          </w:tcPr>
          <w:p w14:paraId="206CDF6C" w14:textId="77777777" w:rsidR="00013FA6" w:rsidRPr="00CC792B" w:rsidRDefault="00013FA6" w:rsidP="00CC792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C792B">
              <w:rPr>
                <w:rFonts w:ascii="Arial" w:eastAsia="Times New Roman" w:hAnsi="Arial" w:cs="Arial"/>
                <w:b/>
              </w:rPr>
              <w:t>Wykaz</w:t>
            </w:r>
            <w:r w:rsidRPr="00CC792B">
              <w:rPr>
                <w:rFonts w:ascii="Arial" w:eastAsia="Arial" w:hAnsi="Arial" w:cs="Arial"/>
                <w:b/>
              </w:rPr>
              <w:t xml:space="preserve"> </w:t>
            </w:r>
            <w:r w:rsidRPr="00CC792B">
              <w:rPr>
                <w:rFonts w:ascii="Arial" w:hAnsi="Arial" w:cs="Arial"/>
                <w:b/>
              </w:rPr>
              <w:t>osób</w:t>
            </w:r>
          </w:p>
        </w:tc>
      </w:tr>
    </w:tbl>
    <w:p w14:paraId="7980788C" w14:textId="77777777" w:rsidR="00013FA6" w:rsidRPr="00CC792B" w:rsidRDefault="00013FA6" w:rsidP="00CC792B">
      <w:pPr>
        <w:spacing w:line="276" w:lineRule="auto"/>
        <w:rPr>
          <w:rFonts w:ascii="Arial" w:eastAsia="Times New Roman" w:hAnsi="Arial" w:cs="Arial"/>
          <w:b/>
        </w:rPr>
      </w:pPr>
    </w:p>
    <w:p w14:paraId="509D8FFD" w14:textId="5AC011A6" w:rsidR="00013FA6" w:rsidRPr="00CC792B" w:rsidRDefault="00013FA6" w:rsidP="00CC792B">
      <w:pPr>
        <w:spacing w:line="276" w:lineRule="auto"/>
        <w:jc w:val="center"/>
        <w:rPr>
          <w:rFonts w:ascii="Arial" w:hAnsi="Arial" w:cs="Arial"/>
        </w:rPr>
      </w:pPr>
      <w:r w:rsidRPr="00CC792B">
        <w:rPr>
          <w:rFonts w:ascii="Arial" w:eastAsia="Times New Roman" w:hAnsi="Arial" w:cs="Arial"/>
        </w:rPr>
        <w:t>Nazwa postępowania:</w:t>
      </w:r>
    </w:p>
    <w:p w14:paraId="5F2DEEF5" w14:textId="39B2F1DA" w:rsidR="00E954D1" w:rsidRPr="00CC792B" w:rsidRDefault="00CC792B" w:rsidP="00CC792B">
      <w:pPr>
        <w:spacing w:line="276" w:lineRule="auto"/>
        <w:jc w:val="center"/>
        <w:rPr>
          <w:rFonts w:ascii="Arial" w:hAnsi="Arial" w:cs="Arial"/>
        </w:rPr>
      </w:pPr>
      <w:r w:rsidRPr="00CC792B">
        <w:rPr>
          <w:rFonts w:ascii="Arial" w:hAnsi="Arial" w:cs="Arial"/>
          <w:b/>
          <w:bCs/>
        </w:rPr>
        <w:t>Świadczenie usługi cateringowej dla Centrum Aktywności Seniorów w 2026 r.</w:t>
      </w:r>
      <w:r>
        <w:rPr>
          <w:rFonts w:ascii="Arial" w:hAnsi="Arial" w:cs="Arial"/>
          <w:b/>
          <w:bCs/>
        </w:rPr>
        <w:br/>
      </w:r>
      <w:r w:rsidR="001707B3" w:rsidRPr="00CC792B">
        <w:rPr>
          <w:rFonts w:ascii="Arial" w:eastAsia="Times New Roman" w:hAnsi="Arial" w:cs="Arial"/>
        </w:rPr>
        <w:t>przedkładam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poniższy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wykaz,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dla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celów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potwierdzenia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spełnienia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warunku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udziału</w:t>
      </w:r>
      <w:r w:rsidR="001707B3" w:rsidRPr="00CC792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br/>
      </w:r>
      <w:r w:rsidR="001707B3" w:rsidRPr="00CC792B">
        <w:rPr>
          <w:rFonts w:ascii="Arial" w:eastAsia="Times New Roman" w:hAnsi="Arial" w:cs="Arial"/>
        </w:rPr>
        <w:t>w</w:t>
      </w:r>
      <w:r w:rsidR="001707B3" w:rsidRPr="00CC792B">
        <w:rPr>
          <w:rFonts w:ascii="Arial" w:eastAsia="Arial" w:hAnsi="Arial" w:cs="Arial"/>
        </w:rPr>
        <w:t xml:space="preserve"> </w:t>
      </w:r>
      <w:r w:rsidR="001707B3" w:rsidRPr="00CC792B">
        <w:rPr>
          <w:rFonts w:ascii="Arial" w:hAnsi="Arial" w:cs="Arial"/>
        </w:rPr>
        <w:t>postępowaniu</w:t>
      </w:r>
    </w:p>
    <w:bookmarkEnd w:id="0"/>
    <w:p w14:paraId="2C43A171" w14:textId="51BE24D8" w:rsidR="001707B3" w:rsidRPr="00CC792B" w:rsidRDefault="001707B3" w:rsidP="00CC792B">
      <w:pPr>
        <w:spacing w:line="276" w:lineRule="auto"/>
        <w:rPr>
          <w:rFonts w:ascii="Arial" w:eastAsia="Arial" w:hAnsi="Arial" w:cs="Arial"/>
        </w:rPr>
      </w:pPr>
    </w:p>
    <w:p w14:paraId="07E56C82" w14:textId="77777777" w:rsidR="001707B3" w:rsidRPr="00CC792B" w:rsidRDefault="001707B3" w:rsidP="00CC792B">
      <w:pPr>
        <w:spacing w:line="276" w:lineRule="auto"/>
        <w:rPr>
          <w:rFonts w:ascii="Arial" w:eastAsia="Times New Roman" w:hAnsi="Arial" w:cs="Arial"/>
        </w:rPr>
      </w:pP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971"/>
        <w:gridCol w:w="3125"/>
      </w:tblGrid>
      <w:tr w:rsidR="00CC792B" w:rsidRPr="00CC792B" w14:paraId="0B3C8922" w14:textId="77777777" w:rsidTr="00392EA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B5A63" w14:textId="12862594" w:rsidR="00CC792B" w:rsidRPr="00CC792B" w:rsidRDefault="00CC792B" w:rsidP="00CC792B">
            <w:pPr>
              <w:pStyle w:val="Tekstpodstawowy21"/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8389" w14:textId="4FE11BBF" w:rsidR="00CC792B" w:rsidRPr="00CC792B" w:rsidRDefault="00CC792B" w:rsidP="00392EAD">
            <w:pPr>
              <w:pStyle w:val="Tekstpodstawowy21"/>
              <w:numPr>
                <w:ilvl w:val="0"/>
                <w:numId w:val="40"/>
              </w:num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A7136F" w14:textId="44F94C50" w:rsidR="00CC792B" w:rsidRPr="00CC792B" w:rsidRDefault="00392EAD" w:rsidP="00392EAD">
            <w:pPr>
              <w:pStyle w:val="Tekstpodstawowy21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</w:tr>
      <w:tr w:rsidR="00990142" w:rsidRPr="00CC792B" w14:paraId="05AE4C14" w14:textId="77777777" w:rsidTr="00312E81"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BDD43FF" w14:textId="5749399D" w:rsidR="00990142" w:rsidRPr="00CC792B" w:rsidRDefault="00990142" w:rsidP="00990142">
            <w:pPr>
              <w:pStyle w:val="Tekstpodstawowy21"/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Zakres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czynności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przy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realizacji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zamówienia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69050" w14:textId="2F341EA4" w:rsidR="00990142" w:rsidRPr="00CC792B" w:rsidRDefault="00990142" w:rsidP="00990142">
            <w:pPr>
              <w:pStyle w:val="Tekstpodstawowy21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Kucharz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5B1E83" w14:textId="7D8854EA" w:rsidR="00990142" w:rsidRDefault="00990142" w:rsidP="00990142">
            <w:pPr>
              <w:pStyle w:val="Tekstpodstawowy21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Kierowca</w:t>
            </w:r>
          </w:p>
        </w:tc>
      </w:tr>
      <w:tr w:rsidR="00990142" w:rsidRPr="00CC792B" w14:paraId="50D04A99" w14:textId="77777777" w:rsidTr="00392EAD"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14:paraId="2C65885D" w14:textId="7576B7CB" w:rsidR="00990142" w:rsidRPr="00CC792B" w:rsidRDefault="00990142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Imię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i</w:t>
            </w:r>
            <w:r w:rsidRPr="00CC792B">
              <w:rPr>
                <w:rFonts w:ascii="Arial" w:eastAsia="Arial" w:hAnsi="Arial" w:cs="Arial"/>
              </w:rPr>
              <w:t xml:space="preserve"> </w:t>
            </w:r>
            <w:r w:rsidRPr="00CC792B">
              <w:rPr>
                <w:rFonts w:ascii="Arial" w:hAnsi="Arial" w:cs="Arial"/>
              </w:rPr>
              <w:t>Nazwisko</w:t>
            </w:r>
          </w:p>
        </w:tc>
        <w:tc>
          <w:tcPr>
            <w:tcW w:w="2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C715" w14:textId="77777777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330D7" w14:textId="7B4ADCBB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90142" w:rsidRPr="00CC792B" w14:paraId="405F52B8" w14:textId="77777777" w:rsidTr="00392EA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1CAAA78" w14:textId="7D3B954F" w:rsidR="00990142" w:rsidRPr="00CC792B" w:rsidRDefault="00990142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  <w:bCs/>
                <w:iCs/>
              </w:rPr>
              <w:t>Kwalifikacje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zawodowe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(należy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podać: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nazwę/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rodzaj</w:t>
            </w:r>
            <w:r w:rsidRPr="00CC792B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CC792B">
              <w:rPr>
                <w:rFonts w:ascii="Arial" w:hAnsi="Arial" w:cs="Arial"/>
                <w:bCs/>
                <w:iCs/>
              </w:rPr>
              <w:t>uprawnień)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3EDB09" w14:textId="419C9859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65C6C1" w14:textId="1F2909B2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90142" w:rsidRPr="00CC792B" w14:paraId="18DC4C8C" w14:textId="77777777" w:rsidTr="00392EAD"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72E63FE" w14:textId="157DC6C8" w:rsidR="00990142" w:rsidRPr="00CC792B" w:rsidRDefault="00990142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  <w:bCs/>
                <w:iCs/>
              </w:rPr>
            </w:pPr>
            <w:r w:rsidRPr="00CC792B">
              <w:rPr>
                <w:rFonts w:ascii="Arial" w:eastAsia="Times New Roman" w:hAnsi="Arial" w:cs="Arial"/>
              </w:rPr>
              <w:t>Doświadczenie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7C0D7D" w14:textId="77777777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1E4602" w14:textId="6C6A5828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990142" w:rsidRPr="00CC792B" w14:paraId="35E403F1" w14:textId="77777777" w:rsidTr="00392EAD"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F14C70E" w14:textId="55B802DF" w:rsidR="00990142" w:rsidRPr="00CC792B" w:rsidRDefault="00990142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Wykształcenie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254053" w14:textId="77777777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217AA1" w14:textId="46C4E2F4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990142" w:rsidRPr="00CC792B" w14:paraId="7E7F0E7B" w14:textId="77777777" w:rsidTr="00392EAD"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A021E19" w14:textId="1E3AA57A" w:rsidR="00990142" w:rsidRPr="00CC792B" w:rsidRDefault="00990142" w:rsidP="00990142">
            <w:pPr>
              <w:pStyle w:val="Tekstpodstawowy21"/>
              <w:tabs>
                <w:tab w:val="left" w:pos="0"/>
              </w:tabs>
              <w:snapToGrid w:val="0"/>
              <w:spacing w:after="0" w:line="276" w:lineRule="auto"/>
              <w:rPr>
                <w:rFonts w:ascii="Arial" w:eastAsia="Times New Roman" w:hAnsi="Arial" w:cs="Arial"/>
              </w:rPr>
            </w:pPr>
            <w:r w:rsidRPr="00CC792B">
              <w:rPr>
                <w:rFonts w:ascii="Arial" w:eastAsia="Times New Roman" w:hAnsi="Arial" w:cs="Arial"/>
              </w:rPr>
              <w:t>Termin ważności badań zdrowotnych dla celów sanitarno-epidemiologicznych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986DC" w14:textId="77777777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C7A7B2" w14:textId="2AF179A6" w:rsidR="00990142" w:rsidRPr="00CC792B" w:rsidRDefault="00990142" w:rsidP="00990142">
            <w:pPr>
              <w:pStyle w:val="Tekstpodstawowy21"/>
              <w:snapToGrid w:val="0"/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</w:tbl>
    <w:p w14:paraId="37EA4797" w14:textId="77777777" w:rsidR="00392EAD" w:rsidRPr="00CC792B" w:rsidRDefault="00392EAD" w:rsidP="00392EAD">
      <w:pPr>
        <w:spacing w:line="276" w:lineRule="auto"/>
        <w:rPr>
          <w:rFonts w:ascii="Arial" w:eastAsia="Times New Roman" w:hAnsi="Arial" w:cs="Arial"/>
        </w:rPr>
      </w:pPr>
      <w:bookmarkStart w:id="1" w:name="_Hlk121410244"/>
    </w:p>
    <w:p w14:paraId="324570CA" w14:textId="77777777" w:rsidR="00392EAD" w:rsidRDefault="00392EAD" w:rsidP="00392EAD">
      <w:pPr>
        <w:spacing w:line="276" w:lineRule="auto"/>
        <w:rPr>
          <w:rFonts w:ascii="Arial" w:hAnsi="Arial" w:cs="Arial"/>
          <w:b/>
          <w:bCs/>
          <w:i/>
          <w:color w:val="FF0000"/>
        </w:rPr>
      </w:pPr>
    </w:p>
    <w:p w14:paraId="2C46B29D" w14:textId="77777777" w:rsidR="00392EAD" w:rsidRDefault="00392EAD" w:rsidP="00392EAD">
      <w:pPr>
        <w:spacing w:line="276" w:lineRule="auto"/>
        <w:rPr>
          <w:rFonts w:ascii="Arial" w:hAnsi="Arial" w:cs="Arial"/>
          <w:b/>
          <w:bCs/>
          <w:i/>
          <w:color w:val="FF0000"/>
        </w:rPr>
      </w:pPr>
    </w:p>
    <w:p w14:paraId="31C947A5" w14:textId="2D04CD5A" w:rsidR="00392EAD" w:rsidRPr="00CC792B" w:rsidRDefault="00392EAD" w:rsidP="00392EAD">
      <w:pPr>
        <w:spacing w:line="276" w:lineRule="auto"/>
        <w:jc w:val="center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CC792B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bookmarkEnd w:id="1"/>
    <w:p w14:paraId="0780780B" w14:textId="77777777" w:rsidR="001707B3" w:rsidRPr="00CC792B" w:rsidRDefault="001707B3" w:rsidP="00CC792B">
      <w:pPr>
        <w:spacing w:line="276" w:lineRule="auto"/>
        <w:rPr>
          <w:rFonts w:ascii="Arial" w:eastAsia="Times New Roman" w:hAnsi="Arial" w:cs="Arial"/>
        </w:rPr>
      </w:pPr>
    </w:p>
    <w:sectPr w:rsidR="001707B3" w:rsidRPr="00CC792B" w:rsidSect="00C85348">
      <w:headerReference w:type="default" r:id="rId7"/>
      <w:pgSz w:w="11906" w:h="16838"/>
      <w:pgMar w:top="964" w:right="964" w:bottom="964" w:left="96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04D5D" w14:textId="77777777" w:rsidR="00292D3C" w:rsidRDefault="00292D3C" w:rsidP="001707B3">
      <w:r>
        <w:separator/>
      </w:r>
    </w:p>
  </w:endnote>
  <w:endnote w:type="continuationSeparator" w:id="0">
    <w:p w14:paraId="63B60CD6" w14:textId="77777777" w:rsidR="00292D3C" w:rsidRDefault="00292D3C" w:rsidP="0017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Segoe UI Symbol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EDA99" w14:textId="77777777" w:rsidR="00292D3C" w:rsidRDefault="00292D3C" w:rsidP="001707B3">
      <w:r>
        <w:separator/>
      </w:r>
    </w:p>
  </w:footnote>
  <w:footnote w:type="continuationSeparator" w:id="0">
    <w:p w14:paraId="7BBD92DF" w14:textId="77777777" w:rsidR="00292D3C" w:rsidRDefault="00292D3C" w:rsidP="0017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6644" w14:textId="5271BA1E" w:rsidR="00CC792B" w:rsidRDefault="00CC792B" w:rsidP="00CC792B">
    <w:pPr>
      <w:spacing w:line="276" w:lineRule="auto"/>
      <w:ind w:left="4820"/>
      <w:jc w:val="right"/>
      <w:rPr>
        <w:rFonts w:ascii="Arial" w:hAnsi="Arial" w:cs="Arial"/>
      </w:rPr>
    </w:pPr>
    <w:r>
      <w:rPr>
        <w:rFonts w:ascii="Arial" w:hAnsi="Arial" w:cs="Arial"/>
      </w:rPr>
      <w:t>Z</w:t>
    </w:r>
    <w:r w:rsidRPr="00CC792B">
      <w:rPr>
        <w:rFonts w:ascii="Arial" w:hAnsi="Arial" w:cs="Arial"/>
      </w:rPr>
      <w:t>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13476D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hAnsi="Calibri" w:cs="Arial" w:hint="default"/>
        <w:b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alibri" w:eastAsia="Arial" w:hAnsi="Calibri" w:cs="Arial" w:hint="default"/>
        <w:sz w:val="18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DF1A9C90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CA98C24E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6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singleLevel"/>
    <w:tmpl w:val="99942E98"/>
    <w:name w:val="WW8Num6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Symbol" w:hint="default"/>
        <w:b w:val="0"/>
        <w:i w:val="0"/>
        <w:iCs/>
        <w:sz w:val="18"/>
        <w:szCs w:val="24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17"/>
        </w:tabs>
        <w:ind w:left="0" w:firstLine="0"/>
      </w:pPr>
      <w:rPr>
        <w:rFonts w:ascii="Symbol" w:eastAsia="Times New Roman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9" w15:restartNumberingAfterBreak="0">
    <w:nsid w:val="0000000D"/>
    <w:multiLevelType w:val="multilevel"/>
    <w:tmpl w:val="076E7352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Theme="minorHAnsi" w:eastAsia="Arial" w:hAnsiTheme="minorHAnsi" w:cs="OpenSymbol" w:hint="default"/>
        <w:b w:val="0"/>
        <w:bCs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0" w15:restartNumberingAfterBreak="0">
    <w:nsid w:val="0000000E"/>
    <w:multiLevelType w:val="multilevel"/>
    <w:tmpl w:val="01DA4130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b w:val="0"/>
        <w:bCs w:val="0"/>
        <w:color w:val="000000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11" w15:restartNumberingAfterBreak="0">
    <w:nsid w:val="0000000F"/>
    <w:multiLevelType w:val="multilevel"/>
    <w:tmpl w:val="CFA8D7E4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00000010"/>
    <w:multiLevelType w:val="multilevel"/>
    <w:tmpl w:val="72AA6068"/>
    <w:name w:val="WW8Num16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Aria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0" w:firstLine="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0" w:firstLine="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0" w:firstLine="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0" w:firstLine="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Aria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0" w:firstLine="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0" w:firstLine="0"/>
      </w:pPr>
      <w:rPr>
        <w:rFonts w:ascii="OpenSymbol" w:hAnsi="OpenSymbol" w:cs="Arial"/>
        <w:b w:val="0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24"/>
        </w:tabs>
        <w:ind w:left="122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4"/>
        </w:tabs>
        <w:ind w:left="158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04"/>
        </w:tabs>
        <w:ind w:left="230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4"/>
        </w:tabs>
        <w:ind w:left="266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84"/>
        </w:tabs>
        <w:ind w:left="338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4"/>
        </w:tabs>
        <w:ind w:left="3744" w:hanging="360"/>
      </w:pPr>
      <w:rPr>
        <w:rFonts w:ascii="OpenSymbol" w:hAnsi="OpenSymbol" w:cs="Courier New"/>
      </w:rPr>
    </w:lvl>
  </w:abstractNum>
  <w:abstractNum w:abstractNumId="16" w15:restartNumberingAfterBreak="0">
    <w:nsid w:val="02AF0F94"/>
    <w:multiLevelType w:val="hybridMultilevel"/>
    <w:tmpl w:val="B7DAD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6618DF"/>
    <w:multiLevelType w:val="multilevel"/>
    <w:tmpl w:val="D2A498EC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rFonts w:hint="default"/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14B6BCB"/>
    <w:multiLevelType w:val="hybridMultilevel"/>
    <w:tmpl w:val="3AC27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105A6"/>
    <w:multiLevelType w:val="hybridMultilevel"/>
    <w:tmpl w:val="D4509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462E76"/>
    <w:multiLevelType w:val="hybridMultilevel"/>
    <w:tmpl w:val="2206A760"/>
    <w:lvl w:ilvl="0" w:tplc="44920D2E">
      <w:start w:val="1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664D7"/>
    <w:multiLevelType w:val="hybridMultilevel"/>
    <w:tmpl w:val="9AB0D9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6615384"/>
    <w:multiLevelType w:val="hybridMultilevel"/>
    <w:tmpl w:val="66CE51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BB052E"/>
    <w:multiLevelType w:val="hybridMultilevel"/>
    <w:tmpl w:val="E4C4C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154BE"/>
    <w:multiLevelType w:val="hybridMultilevel"/>
    <w:tmpl w:val="DE40C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D5D1B"/>
    <w:multiLevelType w:val="hybridMultilevel"/>
    <w:tmpl w:val="2258D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C2C1D"/>
    <w:multiLevelType w:val="multilevel"/>
    <w:tmpl w:val="AA809ED8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  <w:b/>
      </w:rPr>
    </w:lvl>
  </w:abstractNum>
  <w:abstractNum w:abstractNumId="31" w15:restartNumberingAfterBreak="0">
    <w:nsid w:val="5B245025"/>
    <w:multiLevelType w:val="hybridMultilevel"/>
    <w:tmpl w:val="B28A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EE127D"/>
    <w:multiLevelType w:val="hybridMultilevel"/>
    <w:tmpl w:val="DCA8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22151"/>
    <w:multiLevelType w:val="hybridMultilevel"/>
    <w:tmpl w:val="13728230"/>
    <w:lvl w:ilvl="0" w:tplc="3E1620D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84D3101"/>
    <w:multiLevelType w:val="hybridMultilevel"/>
    <w:tmpl w:val="4E347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F304E"/>
    <w:multiLevelType w:val="hybridMultilevel"/>
    <w:tmpl w:val="F8F20ABA"/>
    <w:lvl w:ilvl="0" w:tplc="8BDE4D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76903"/>
    <w:multiLevelType w:val="hybridMultilevel"/>
    <w:tmpl w:val="EC08A3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CEB2446"/>
    <w:multiLevelType w:val="hybridMultilevel"/>
    <w:tmpl w:val="81FE5204"/>
    <w:lvl w:ilvl="0" w:tplc="C15A31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706D6"/>
    <w:multiLevelType w:val="multilevel"/>
    <w:tmpl w:val="43046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416171453">
    <w:abstractNumId w:val="0"/>
  </w:num>
  <w:num w:numId="2" w16cid:durableId="2043937905">
    <w:abstractNumId w:val="1"/>
  </w:num>
  <w:num w:numId="3" w16cid:durableId="800458884">
    <w:abstractNumId w:val="2"/>
  </w:num>
  <w:num w:numId="4" w16cid:durableId="246042594">
    <w:abstractNumId w:val="3"/>
  </w:num>
  <w:num w:numId="5" w16cid:durableId="1890148780">
    <w:abstractNumId w:val="4"/>
  </w:num>
  <w:num w:numId="6" w16cid:durableId="1087192301">
    <w:abstractNumId w:val="5"/>
  </w:num>
  <w:num w:numId="7" w16cid:durableId="565991701">
    <w:abstractNumId w:val="6"/>
  </w:num>
  <w:num w:numId="8" w16cid:durableId="950936787">
    <w:abstractNumId w:val="7"/>
  </w:num>
  <w:num w:numId="9" w16cid:durableId="1429158781">
    <w:abstractNumId w:val="8"/>
  </w:num>
  <w:num w:numId="10" w16cid:durableId="1783452934">
    <w:abstractNumId w:val="9"/>
  </w:num>
  <w:num w:numId="11" w16cid:durableId="581330701">
    <w:abstractNumId w:val="10"/>
  </w:num>
  <w:num w:numId="12" w16cid:durableId="1457749720">
    <w:abstractNumId w:val="11"/>
  </w:num>
  <w:num w:numId="13" w16cid:durableId="649752583">
    <w:abstractNumId w:val="12"/>
  </w:num>
  <w:num w:numId="14" w16cid:durableId="372270131">
    <w:abstractNumId w:val="13"/>
  </w:num>
  <w:num w:numId="15" w16cid:durableId="1231958832">
    <w:abstractNumId w:val="14"/>
  </w:num>
  <w:num w:numId="16" w16cid:durableId="2056929054">
    <w:abstractNumId w:val="15"/>
  </w:num>
  <w:num w:numId="17" w16cid:durableId="1929848174">
    <w:abstractNumId w:val="30"/>
  </w:num>
  <w:num w:numId="18" w16cid:durableId="256139782">
    <w:abstractNumId w:val="17"/>
  </w:num>
  <w:num w:numId="19" w16cid:durableId="300308665">
    <w:abstractNumId w:val="36"/>
  </w:num>
  <w:num w:numId="20" w16cid:durableId="1797523070">
    <w:abstractNumId w:val="38"/>
  </w:num>
  <w:num w:numId="21" w16cid:durableId="1689522891">
    <w:abstractNumId w:val="34"/>
  </w:num>
  <w:num w:numId="22" w16cid:durableId="251204077">
    <w:abstractNumId w:val="20"/>
  </w:num>
  <w:num w:numId="23" w16cid:durableId="4527884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39648663">
    <w:abstractNumId w:val="28"/>
  </w:num>
  <w:num w:numId="25" w16cid:durableId="3097547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442837">
    <w:abstractNumId w:val="19"/>
  </w:num>
  <w:num w:numId="27" w16cid:durableId="945308472">
    <w:abstractNumId w:val="32"/>
  </w:num>
  <w:num w:numId="28" w16cid:durableId="1133254956">
    <w:abstractNumId w:val="25"/>
  </w:num>
  <w:num w:numId="29" w16cid:durableId="129708913">
    <w:abstractNumId w:val="26"/>
  </w:num>
  <w:num w:numId="30" w16cid:durableId="531384701">
    <w:abstractNumId w:val="22"/>
  </w:num>
  <w:num w:numId="31" w16cid:durableId="1277180588">
    <w:abstractNumId w:val="35"/>
  </w:num>
  <w:num w:numId="32" w16cid:durableId="271671540">
    <w:abstractNumId w:val="16"/>
  </w:num>
  <w:num w:numId="33" w16cid:durableId="789057704">
    <w:abstractNumId w:val="31"/>
  </w:num>
  <w:num w:numId="34" w16cid:durableId="564681463">
    <w:abstractNumId w:val="29"/>
  </w:num>
  <w:num w:numId="35" w16cid:durableId="127819341">
    <w:abstractNumId w:val="23"/>
  </w:num>
  <w:num w:numId="36" w16cid:durableId="487208368">
    <w:abstractNumId w:val="18"/>
  </w:num>
  <w:num w:numId="37" w16cid:durableId="900797896">
    <w:abstractNumId w:val="24"/>
  </w:num>
  <w:num w:numId="38" w16cid:durableId="19667459">
    <w:abstractNumId w:val="37"/>
  </w:num>
  <w:num w:numId="39" w16cid:durableId="1095058866">
    <w:abstractNumId w:val="21"/>
  </w:num>
  <w:num w:numId="40" w16cid:durableId="155130271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B3"/>
    <w:rsid w:val="00013FA6"/>
    <w:rsid w:val="001014DE"/>
    <w:rsid w:val="001274F8"/>
    <w:rsid w:val="00160194"/>
    <w:rsid w:val="001635CE"/>
    <w:rsid w:val="001707B3"/>
    <w:rsid w:val="00257609"/>
    <w:rsid w:val="00292D3C"/>
    <w:rsid w:val="002F2DA0"/>
    <w:rsid w:val="00392EAD"/>
    <w:rsid w:val="00414C1A"/>
    <w:rsid w:val="00480195"/>
    <w:rsid w:val="004B4324"/>
    <w:rsid w:val="004F139E"/>
    <w:rsid w:val="00507286"/>
    <w:rsid w:val="005E2EE7"/>
    <w:rsid w:val="0060394D"/>
    <w:rsid w:val="0077730F"/>
    <w:rsid w:val="00835F90"/>
    <w:rsid w:val="00971C24"/>
    <w:rsid w:val="00981A9A"/>
    <w:rsid w:val="00990142"/>
    <w:rsid w:val="009A70BC"/>
    <w:rsid w:val="009A7DE2"/>
    <w:rsid w:val="009E6ACE"/>
    <w:rsid w:val="00A00B07"/>
    <w:rsid w:val="00A17EE8"/>
    <w:rsid w:val="00A86E3E"/>
    <w:rsid w:val="00AE117B"/>
    <w:rsid w:val="00B45812"/>
    <w:rsid w:val="00B77967"/>
    <w:rsid w:val="00C2473A"/>
    <w:rsid w:val="00C7146B"/>
    <w:rsid w:val="00C85348"/>
    <w:rsid w:val="00CC792B"/>
    <w:rsid w:val="00D07A32"/>
    <w:rsid w:val="00D70711"/>
    <w:rsid w:val="00DD702D"/>
    <w:rsid w:val="00E050DE"/>
    <w:rsid w:val="00E954D1"/>
    <w:rsid w:val="00F368D0"/>
    <w:rsid w:val="00F6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07C27"/>
  <w15:chartTrackingRefBased/>
  <w15:docId w15:val="{2885FD89-CD32-4894-8593-C29916FA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7B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07B3"/>
    <w:pPr>
      <w:keepNext/>
      <w:numPr>
        <w:numId w:val="1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5">
    <w:name w:val="heading 5"/>
    <w:basedOn w:val="Normalny"/>
    <w:next w:val="Normalny"/>
    <w:link w:val="Nagwek5Znak"/>
    <w:qFormat/>
    <w:rsid w:val="001707B3"/>
    <w:pPr>
      <w:keepNext/>
      <w:numPr>
        <w:ilvl w:val="4"/>
        <w:numId w:val="1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707B3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07B3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1707B3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707B3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WW8Num1z0">
    <w:name w:val="WW8Num1z0"/>
    <w:rsid w:val="001707B3"/>
  </w:style>
  <w:style w:type="character" w:customStyle="1" w:styleId="WW8Num1z1">
    <w:name w:val="WW8Num1z1"/>
    <w:rsid w:val="001707B3"/>
  </w:style>
  <w:style w:type="character" w:customStyle="1" w:styleId="WW8Num1z2">
    <w:name w:val="WW8Num1z2"/>
    <w:rsid w:val="001707B3"/>
  </w:style>
  <w:style w:type="character" w:customStyle="1" w:styleId="WW8Num1z3">
    <w:name w:val="WW8Num1z3"/>
    <w:rsid w:val="001707B3"/>
  </w:style>
  <w:style w:type="character" w:customStyle="1" w:styleId="WW8Num1z4">
    <w:name w:val="WW8Num1z4"/>
    <w:rsid w:val="001707B3"/>
  </w:style>
  <w:style w:type="character" w:customStyle="1" w:styleId="WW8Num1z5">
    <w:name w:val="WW8Num1z5"/>
    <w:rsid w:val="001707B3"/>
  </w:style>
  <w:style w:type="character" w:customStyle="1" w:styleId="WW8Num1z6">
    <w:name w:val="WW8Num1z6"/>
    <w:rsid w:val="001707B3"/>
  </w:style>
  <w:style w:type="character" w:customStyle="1" w:styleId="WW8Num1z7">
    <w:name w:val="WW8Num1z7"/>
    <w:rsid w:val="001707B3"/>
  </w:style>
  <w:style w:type="character" w:customStyle="1" w:styleId="WW8Num1z8">
    <w:name w:val="WW8Num1z8"/>
    <w:rsid w:val="001707B3"/>
  </w:style>
  <w:style w:type="character" w:customStyle="1" w:styleId="WW8Num2z0">
    <w:name w:val="WW8Num2z0"/>
    <w:rsid w:val="001707B3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707B3"/>
    <w:rPr>
      <w:rFonts w:ascii="Arial" w:eastAsia="Arial" w:hAnsi="Arial" w:cs="Arial"/>
      <w:sz w:val="22"/>
      <w:szCs w:val="22"/>
    </w:rPr>
  </w:style>
  <w:style w:type="character" w:customStyle="1" w:styleId="WW8Num2z2">
    <w:name w:val="WW8Num2z2"/>
    <w:rsid w:val="001707B3"/>
  </w:style>
  <w:style w:type="character" w:customStyle="1" w:styleId="WW8Num2z3">
    <w:name w:val="WW8Num2z3"/>
    <w:rsid w:val="001707B3"/>
  </w:style>
  <w:style w:type="character" w:customStyle="1" w:styleId="WW8Num2z4">
    <w:name w:val="WW8Num2z4"/>
    <w:rsid w:val="001707B3"/>
  </w:style>
  <w:style w:type="character" w:customStyle="1" w:styleId="WW8Num2z5">
    <w:name w:val="WW8Num2z5"/>
    <w:rsid w:val="001707B3"/>
  </w:style>
  <w:style w:type="character" w:customStyle="1" w:styleId="WW8Num2z6">
    <w:name w:val="WW8Num2z6"/>
    <w:rsid w:val="001707B3"/>
  </w:style>
  <w:style w:type="character" w:customStyle="1" w:styleId="WW8Num2z7">
    <w:name w:val="WW8Num2z7"/>
    <w:rsid w:val="001707B3"/>
  </w:style>
  <w:style w:type="character" w:customStyle="1" w:styleId="WW8Num2z8">
    <w:name w:val="WW8Num2z8"/>
    <w:rsid w:val="001707B3"/>
  </w:style>
  <w:style w:type="character" w:customStyle="1" w:styleId="WW8Num3z0">
    <w:name w:val="WW8Num3z0"/>
    <w:rsid w:val="001707B3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707B3"/>
    <w:rPr>
      <w:rFonts w:ascii="OpenSymbol" w:hAnsi="OpenSymbol" w:cs="OpenSymbol"/>
    </w:rPr>
  </w:style>
  <w:style w:type="character" w:customStyle="1" w:styleId="WW8Num4z0">
    <w:name w:val="WW8Num4z0"/>
    <w:rsid w:val="001707B3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707B3"/>
    <w:rPr>
      <w:rFonts w:ascii="OpenSymbol" w:hAnsi="OpenSymbol" w:cs="OpenSymbol"/>
    </w:rPr>
  </w:style>
  <w:style w:type="character" w:customStyle="1" w:styleId="WW8Num5z0">
    <w:name w:val="WW8Num5z0"/>
    <w:rsid w:val="001707B3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707B3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707B3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707B3"/>
    <w:rPr>
      <w:rFonts w:ascii="OpenSymbol" w:hAnsi="OpenSymbol" w:cs="Courier New"/>
    </w:rPr>
  </w:style>
  <w:style w:type="character" w:customStyle="1" w:styleId="WW8Num8z0">
    <w:name w:val="WW8Num8z0"/>
    <w:rsid w:val="001707B3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707B3"/>
    <w:rPr>
      <w:rFonts w:ascii="Courier New" w:hAnsi="Courier New" w:cs="Courier New"/>
    </w:rPr>
  </w:style>
  <w:style w:type="character" w:customStyle="1" w:styleId="WW8Num9z0">
    <w:name w:val="WW8Num9z0"/>
    <w:rsid w:val="001707B3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707B3"/>
    <w:rPr>
      <w:rFonts w:ascii="OpenSymbol" w:hAnsi="OpenSymbol" w:cs="OpenSymbol"/>
    </w:rPr>
  </w:style>
  <w:style w:type="character" w:customStyle="1" w:styleId="WW8Num10z0">
    <w:name w:val="WW8Num10z0"/>
    <w:rsid w:val="001707B3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707B3"/>
    <w:rPr>
      <w:rFonts w:ascii="OpenSymbol" w:hAnsi="OpenSymbol" w:cs="Courier New"/>
    </w:rPr>
  </w:style>
  <w:style w:type="character" w:customStyle="1" w:styleId="WW8Num11z0">
    <w:name w:val="WW8Num11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1z1">
    <w:name w:val="WW8Num11z1"/>
    <w:rsid w:val="001707B3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707B3"/>
    <w:rPr>
      <w:rFonts w:ascii="OpenSymbol" w:hAnsi="OpenSymbol" w:cs="StarSymbol"/>
      <w:sz w:val="18"/>
      <w:szCs w:val="18"/>
    </w:rPr>
  </w:style>
  <w:style w:type="character" w:customStyle="1" w:styleId="WW8Num12z2">
    <w:name w:val="WW8Num12z2"/>
    <w:rsid w:val="001707B3"/>
  </w:style>
  <w:style w:type="character" w:customStyle="1" w:styleId="WW8Num12z3">
    <w:name w:val="WW8Num12z3"/>
    <w:rsid w:val="001707B3"/>
  </w:style>
  <w:style w:type="character" w:customStyle="1" w:styleId="WW8Num12z4">
    <w:name w:val="WW8Num12z4"/>
    <w:rsid w:val="001707B3"/>
  </w:style>
  <w:style w:type="character" w:customStyle="1" w:styleId="WW8Num12z5">
    <w:name w:val="WW8Num12z5"/>
    <w:rsid w:val="001707B3"/>
  </w:style>
  <w:style w:type="character" w:customStyle="1" w:styleId="WW8Num12z6">
    <w:name w:val="WW8Num12z6"/>
    <w:rsid w:val="001707B3"/>
  </w:style>
  <w:style w:type="character" w:customStyle="1" w:styleId="WW8Num12z7">
    <w:name w:val="WW8Num12z7"/>
    <w:rsid w:val="001707B3"/>
  </w:style>
  <w:style w:type="character" w:customStyle="1" w:styleId="WW8Num12z8">
    <w:name w:val="WW8Num12z8"/>
    <w:rsid w:val="001707B3"/>
  </w:style>
  <w:style w:type="character" w:customStyle="1" w:styleId="WW8Num13z0">
    <w:name w:val="WW8Num13z0"/>
    <w:rsid w:val="001707B3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3z1">
    <w:name w:val="WW8Num13z1"/>
    <w:rsid w:val="001707B3"/>
    <w:rPr>
      <w:rFonts w:ascii="OpenSymbol" w:hAnsi="OpenSymbol" w:cs="OpenSymbol"/>
    </w:rPr>
  </w:style>
  <w:style w:type="character" w:customStyle="1" w:styleId="WW8Num13z2">
    <w:name w:val="WW8Num13z2"/>
    <w:rsid w:val="001707B3"/>
  </w:style>
  <w:style w:type="character" w:customStyle="1" w:styleId="WW8Num13z3">
    <w:name w:val="WW8Num13z3"/>
    <w:rsid w:val="001707B3"/>
  </w:style>
  <w:style w:type="character" w:customStyle="1" w:styleId="WW8Num13z4">
    <w:name w:val="WW8Num13z4"/>
    <w:rsid w:val="001707B3"/>
  </w:style>
  <w:style w:type="character" w:customStyle="1" w:styleId="WW8Num13z5">
    <w:name w:val="WW8Num13z5"/>
    <w:rsid w:val="001707B3"/>
  </w:style>
  <w:style w:type="character" w:customStyle="1" w:styleId="WW8Num13z6">
    <w:name w:val="WW8Num13z6"/>
    <w:rsid w:val="001707B3"/>
  </w:style>
  <w:style w:type="character" w:customStyle="1" w:styleId="WW8Num13z7">
    <w:name w:val="WW8Num13z7"/>
    <w:rsid w:val="001707B3"/>
  </w:style>
  <w:style w:type="character" w:customStyle="1" w:styleId="WW8Num13z8">
    <w:name w:val="WW8Num13z8"/>
    <w:rsid w:val="001707B3"/>
  </w:style>
  <w:style w:type="character" w:customStyle="1" w:styleId="WW8Num14z0">
    <w:name w:val="WW8Num14z0"/>
    <w:rsid w:val="001707B3"/>
    <w:rPr>
      <w:rFonts w:ascii="Symbol" w:eastAsia="Arial" w:hAnsi="Symbol" w:cs="OpenSymbol"/>
      <w:b w:val="0"/>
      <w:bCs w:val="0"/>
      <w:color w:val="000000"/>
      <w:sz w:val="22"/>
      <w:szCs w:val="22"/>
    </w:rPr>
  </w:style>
  <w:style w:type="character" w:customStyle="1" w:styleId="WW8Num14z1">
    <w:name w:val="WW8Num14z1"/>
    <w:rsid w:val="001707B3"/>
    <w:rPr>
      <w:rFonts w:ascii="OpenSymbol" w:hAnsi="OpenSymbol" w:cs="OpenSymbol"/>
    </w:rPr>
  </w:style>
  <w:style w:type="character" w:customStyle="1" w:styleId="WW8Num15z0">
    <w:name w:val="WW8Num15z0"/>
    <w:rsid w:val="001707B3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707B3"/>
    <w:rPr>
      <w:rFonts w:ascii="OpenSymbol" w:hAnsi="OpenSymbol" w:cs="OpenSymbol"/>
    </w:rPr>
  </w:style>
  <w:style w:type="character" w:customStyle="1" w:styleId="WW8Num15z2">
    <w:name w:val="WW8Num15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707B3"/>
  </w:style>
  <w:style w:type="character" w:customStyle="1" w:styleId="WW8Num15z4">
    <w:name w:val="WW8Num15z4"/>
    <w:rsid w:val="001707B3"/>
  </w:style>
  <w:style w:type="character" w:customStyle="1" w:styleId="WW8Num15z5">
    <w:name w:val="WW8Num15z5"/>
    <w:rsid w:val="001707B3"/>
  </w:style>
  <w:style w:type="character" w:customStyle="1" w:styleId="WW8Num15z6">
    <w:name w:val="WW8Num15z6"/>
    <w:rsid w:val="001707B3"/>
  </w:style>
  <w:style w:type="character" w:customStyle="1" w:styleId="WW8Num15z7">
    <w:name w:val="WW8Num15z7"/>
    <w:rsid w:val="001707B3"/>
  </w:style>
  <w:style w:type="character" w:customStyle="1" w:styleId="WW8Num15z8">
    <w:name w:val="WW8Num15z8"/>
    <w:rsid w:val="001707B3"/>
  </w:style>
  <w:style w:type="character" w:customStyle="1" w:styleId="WW8Num16z0">
    <w:name w:val="WW8Num16z0"/>
    <w:rsid w:val="001707B3"/>
    <w:rPr>
      <w:rFonts w:ascii="Arial" w:eastAsia="Arial" w:hAnsi="Arial" w:cs="Arial"/>
      <w:sz w:val="22"/>
      <w:szCs w:val="22"/>
    </w:rPr>
  </w:style>
  <w:style w:type="character" w:customStyle="1" w:styleId="WW8Num16z1">
    <w:name w:val="WW8Num16z1"/>
    <w:rsid w:val="001707B3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707B3"/>
    <w:rPr>
      <w:rFonts w:ascii="Symbol" w:hAnsi="Symbol" w:cs="Symbol"/>
      <w:sz w:val="22"/>
      <w:szCs w:val="22"/>
    </w:rPr>
  </w:style>
  <w:style w:type="character" w:customStyle="1" w:styleId="WW8Num17z1">
    <w:name w:val="WW8Num17z1"/>
    <w:rsid w:val="001707B3"/>
    <w:rPr>
      <w:rFonts w:ascii="OpenSymbol" w:hAnsi="OpenSymbol" w:cs="Courier New"/>
    </w:rPr>
  </w:style>
  <w:style w:type="character" w:customStyle="1" w:styleId="WW8Num18z0">
    <w:name w:val="WW8Num18z0"/>
    <w:rsid w:val="001707B3"/>
    <w:rPr>
      <w:rFonts w:ascii="Symbol" w:hAnsi="Symbol" w:cs="Symbol"/>
    </w:rPr>
  </w:style>
  <w:style w:type="character" w:customStyle="1" w:styleId="WW8Num18z1">
    <w:name w:val="WW8Num18z1"/>
    <w:rsid w:val="001707B3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707B3"/>
    <w:rPr>
      <w:rFonts w:ascii="Symbol" w:hAnsi="Symbol" w:cs="Symbol"/>
      <w:sz w:val="22"/>
      <w:szCs w:val="22"/>
    </w:rPr>
  </w:style>
  <w:style w:type="character" w:customStyle="1" w:styleId="WW8Num19z1">
    <w:name w:val="WW8Num19z1"/>
    <w:rsid w:val="001707B3"/>
    <w:rPr>
      <w:rFonts w:ascii="OpenSymbol" w:hAnsi="OpenSymbol" w:cs="Courier New"/>
    </w:rPr>
  </w:style>
  <w:style w:type="character" w:customStyle="1" w:styleId="WW8Num19z2">
    <w:name w:val="WW8Num19z2"/>
    <w:rsid w:val="001707B3"/>
  </w:style>
  <w:style w:type="character" w:customStyle="1" w:styleId="WW8Num19z3">
    <w:name w:val="WW8Num19z3"/>
    <w:rsid w:val="001707B3"/>
  </w:style>
  <w:style w:type="character" w:customStyle="1" w:styleId="WW8Num19z4">
    <w:name w:val="WW8Num19z4"/>
    <w:rsid w:val="001707B3"/>
  </w:style>
  <w:style w:type="character" w:customStyle="1" w:styleId="WW8Num19z5">
    <w:name w:val="WW8Num19z5"/>
    <w:rsid w:val="001707B3"/>
  </w:style>
  <w:style w:type="character" w:customStyle="1" w:styleId="WW8Num19z6">
    <w:name w:val="WW8Num19z6"/>
    <w:rsid w:val="001707B3"/>
  </w:style>
  <w:style w:type="character" w:customStyle="1" w:styleId="WW8Num19z7">
    <w:name w:val="WW8Num19z7"/>
    <w:rsid w:val="001707B3"/>
  </w:style>
  <w:style w:type="character" w:customStyle="1" w:styleId="WW8Num19z8">
    <w:name w:val="WW8Num19z8"/>
    <w:rsid w:val="001707B3"/>
  </w:style>
  <w:style w:type="character" w:customStyle="1" w:styleId="WW8Num20z0">
    <w:name w:val="WW8Num20z0"/>
    <w:rsid w:val="001707B3"/>
    <w:rPr>
      <w:rFonts w:ascii="Symbol" w:hAnsi="Symbol" w:cs="Symbol"/>
      <w:sz w:val="22"/>
      <w:szCs w:val="22"/>
    </w:rPr>
  </w:style>
  <w:style w:type="character" w:customStyle="1" w:styleId="WW8Num21z0">
    <w:name w:val="WW8Num21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Absatz-Standardschriftart">
    <w:name w:val="Absatz-Standardschriftart"/>
    <w:rsid w:val="001707B3"/>
  </w:style>
  <w:style w:type="character" w:customStyle="1" w:styleId="WW8Num10z2">
    <w:name w:val="WW8Num10z2"/>
    <w:rsid w:val="001707B3"/>
  </w:style>
  <w:style w:type="character" w:customStyle="1" w:styleId="WW8Num10z3">
    <w:name w:val="WW8Num10z3"/>
    <w:rsid w:val="001707B3"/>
  </w:style>
  <w:style w:type="character" w:customStyle="1" w:styleId="WW8Num10z4">
    <w:name w:val="WW8Num10z4"/>
    <w:rsid w:val="001707B3"/>
  </w:style>
  <w:style w:type="character" w:customStyle="1" w:styleId="WW8Num10z5">
    <w:name w:val="WW8Num10z5"/>
    <w:rsid w:val="001707B3"/>
  </w:style>
  <w:style w:type="character" w:customStyle="1" w:styleId="WW8Num10z6">
    <w:name w:val="WW8Num10z6"/>
    <w:rsid w:val="001707B3"/>
  </w:style>
  <w:style w:type="character" w:customStyle="1" w:styleId="WW8Num10z7">
    <w:name w:val="WW8Num10z7"/>
    <w:rsid w:val="001707B3"/>
  </w:style>
  <w:style w:type="character" w:customStyle="1" w:styleId="WW8Num10z8">
    <w:name w:val="WW8Num10z8"/>
    <w:rsid w:val="001707B3"/>
  </w:style>
  <w:style w:type="character" w:customStyle="1" w:styleId="WW8Num14z2">
    <w:name w:val="WW8Num14z2"/>
    <w:rsid w:val="001707B3"/>
  </w:style>
  <w:style w:type="character" w:customStyle="1" w:styleId="WW8Num14z3">
    <w:name w:val="WW8Num14z3"/>
    <w:rsid w:val="001707B3"/>
  </w:style>
  <w:style w:type="character" w:customStyle="1" w:styleId="WW8Num14z4">
    <w:name w:val="WW8Num14z4"/>
    <w:rsid w:val="001707B3"/>
  </w:style>
  <w:style w:type="character" w:customStyle="1" w:styleId="WW8Num14z5">
    <w:name w:val="WW8Num14z5"/>
    <w:rsid w:val="001707B3"/>
  </w:style>
  <w:style w:type="character" w:customStyle="1" w:styleId="WW8Num14z6">
    <w:name w:val="WW8Num14z6"/>
    <w:rsid w:val="001707B3"/>
  </w:style>
  <w:style w:type="character" w:customStyle="1" w:styleId="WW8Num14z7">
    <w:name w:val="WW8Num14z7"/>
    <w:rsid w:val="001707B3"/>
  </w:style>
  <w:style w:type="character" w:customStyle="1" w:styleId="WW8Num14z8">
    <w:name w:val="WW8Num14z8"/>
    <w:rsid w:val="001707B3"/>
  </w:style>
  <w:style w:type="character" w:customStyle="1" w:styleId="WW8Num16z2">
    <w:name w:val="WW8Num16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707B3"/>
  </w:style>
  <w:style w:type="character" w:customStyle="1" w:styleId="WW8Num16z4">
    <w:name w:val="WW8Num16z4"/>
    <w:rsid w:val="001707B3"/>
  </w:style>
  <w:style w:type="character" w:customStyle="1" w:styleId="WW8Num16z5">
    <w:name w:val="WW8Num16z5"/>
    <w:rsid w:val="001707B3"/>
  </w:style>
  <w:style w:type="character" w:customStyle="1" w:styleId="WW8Num16z6">
    <w:name w:val="WW8Num16z6"/>
    <w:rsid w:val="001707B3"/>
  </w:style>
  <w:style w:type="character" w:customStyle="1" w:styleId="WW8Num16z7">
    <w:name w:val="WW8Num16z7"/>
    <w:rsid w:val="001707B3"/>
  </w:style>
  <w:style w:type="character" w:customStyle="1" w:styleId="WW8Num16z8">
    <w:name w:val="WW8Num16z8"/>
    <w:rsid w:val="001707B3"/>
  </w:style>
  <w:style w:type="character" w:customStyle="1" w:styleId="WW8Num20z1">
    <w:name w:val="WW8Num20z1"/>
    <w:rsid w:val="001707B3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707B3"/>
  </w:style>
  <w:style w:type="character" w:customStyle="1" w:styleId="WW8Num20z3">
    <w:name w:val="WW8Num20z3"/>
    <w:rsid w:val="001707B3"/>
  </w:style>
  <w:style w:type="character" w:customStyle="1" w:styleId="WW8Num20z4">
    <w:name w:val="WW8Num20z4"/>
    <w:rsid w:val="001707B3"/>
  </w:style>
  <w:style w:type="character" w:customStyle="1" w:styleId="WW8Num20z5">
    <w:name w:val="WW8Num20z5"/>
    <w:rsid w:val="001707B3"/>
  </w:style>
  <w:style w:type="character" w:customStyle="1" w:styleId="WW8Num20z6">
    <w:name w:val="WW8Num20z6"/>
    <w:rsid w:val="001707B3"/>
  </w:style>
  <w:style w:type="character" w:customStyle="1" w:styleId="WW8Num20z7">
    <w:name w:val="WW8Num20z7"/>
    <w:rsid w:val="001707B3"/>
  </w:style>
  <w:style w:type="character" w:customStyle="1" w:styleId="WW8Num20z8">
    <w:name w:val="WW8Num20z8"/>
    <w:rsid w:val="001707B3"/>
  </w:style>
  <w:style w:type="character" w:customStyle="1" w:styleId="WW8Num22z0">
    <w:name w:val="WW8Num22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17z2">
    <w:name w:val="WW8Num17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707B3"/>
  </w:style>
  <w:style w:type="character" w:customStyle="1" w:styleId="WW8Num17z4">
    <w:name w:val="WW8Num17z4"/>
    <w:rsid w:val="001707B3"/>
  </w:style>
  <w:style w:type="character" w:customStyle="1" w:styleId="WW8Num17z5">
    <w:name w:val="WW8Num17z5"/>
    <w:rsid w:val="001707B3"/>
  </w:style>
  <w:style w:type="character" w:customStyle="1" w:styleId="WW8Num17z6">
    <w:name w:val="WW8Num17z6"/>
    <w:rsid w:val="001707B3"/>
  </w:style>
  <w:style w:type="character" w:customStyle="1" w:styleId="WW8Num17z7">
    <w:name w:val="WW8Num17z7"/>
    <w:rsid w:val="001707B3"/>
  </w:style>
  <w:style w:type="character" w:customStyle="1" w:styleId="WW8Num17z8">
    <w:name w:val="WW8Num17z8"/>
    <w:rsid w:val="001707B3"/>
  </w:style>
  <w:style w:type="character" w:customStyle="1" w:styleId="WW-Absatz-Standardschriftart">
    <w:name w:val="WW-Absatz-Standardschriftart"/>
    <w:rsid w:val="001707B3"/>
  </w:style>
  <w:style w:type="character" w:customStyle="1" w:styleId="WW-Absatz-Standardschriftart1">
    <w:name w:val="WW-Absatz-Standardschriftart1"/>
    <w:rsid w:val="001707B3"/>
  </w:style>
  <w:style w:type="character" w:customStyle="1" w:styleId="WW-Absatz-Standardschriftart11">
    <w:name w:val="WW-Absatz-Standardschriftart11"/>
    <w:rsid w:val="001707B3"/>
  </w:style>
  <w:style w:type="character" w:customStyle="1" w:styleId="WW-Absatz-Standardschriftart111">
    <w:name w:val="WW-Absatz-Standardschriftart111"/>
    <w:rsid w:val="001707B3"/>
  </w:style>
  <w:style w:type="character" w:customStyle="1" w:styleId="WW-Absatz-Standardschriftart1111">
    <w:name w:val="WW-Absatz-Standardschriftart1111"/>
    <w:rsid w:val="001707B3"/>
  </w:style>
  <w:style w:type="character" w:customStyle="1" w:styleId="WW-Absatz-Standardschriftart11111">
    <w:name w:val="WW-Absatz-Standardschriftart11111"/>
    <w:rsid w:val="001707B3"/>
  </w:style>
  <w:style w:type="character" w:customStyle="1" w:styleId="WW-Absatz-Standardschriftart111111">
    <w:name w:val="WW-Absatz-Standardschriftart111111"/>
    <w:rsid w:val="001707B3"/>
  </w:style>
  <w:style w:type="character" w:customStyle="1" w:styleId="WW-Absatz-Standardschriftart1111111">
    <w:name w:val="WW-Absatz-Standardschriftart1111111"/>
    <w:rsid w:val="001707B3"/>
  </w:style>
  <w:style w:type="character" w:customStyle="1" w:styleId="WW-Absatz-Standardschriftart11111111">
    <w:name w:val="WW-Absatz-Standardschriftart11111111"/>
    <w:rsid w:val="001707B3"/>
  </w:style>
  <w:style w:type="character" w:customStyle="1" w:styleId="WW-Absatz-Standardschriftart111111111">
    <w:name w:val="WW-Absatz-Standardschriftart111111111"/>
    <w:rsid w:val="001707B3"/>
  </w:style>
  <w:style w:type="character" w:customStyle="1" w:styleId="WW-Absatz-Standardschriftart1111111111">
    <w:name w:val="WW-Absatz-Standardschriftart1111111111"/>
    <w:rsid w:val="001707B3"/>
  </w:style>
  <w:style w:type="character" w:customStyle="1" w:styleId="WW-Absatz-Standardschriftart11111111111">
    <w:name w:val="WW-Absatz-Standardschriftart11111111111"/>
    <w:rsid w:val="001707B3"/>
  </w:style>
  <w:style w:type="character" w:customStyle="1" w:styleId="WW-Absatz-Standardschriftart111111111111">
    <w:name w:val="WW-Absatz-Standardschriftart111111111111"/>
    <w:rsid w:val="001707B3"/>
  </w:style>
  <w:style w:type="character" w:customStyle="1" w:styleId="WW-Absatz-Standardschriftart1111111111111">
    <w:name w:val="WW-Absatz-Standardschriftart1111111111111"/>
    <w:rsid w:val="001707B3"/>
  </w:style>
  <w:style w:type="character" w:customStyle="1" w:styleId="WW-Absatz-Standardschriftart11111111111111">
    <w:name w:val="WW-Absatz-Standardschriftart11111111111111"/>
    <w:rsid w:val="001707B3"/>
  </w:style>
  <w:style w:type="character" w:customStyle="1" w:styleId="WW-Absatz-Standardschriftart111111111111111">
    <w:name w:val="WW-Absatz-Standardschriftart111111111111111"/>
    <w:rsid w:val="001707B3"/>
  </w:style>
  <w:style w:type="character" w:customStyle="1" w:styleId="WW-Absatz-Standardschriftart1111111111111111">
    <w:name w:val="WW-Absatz-Standardschriftart1111111111111111"/>
    <w:rsid w:val="001707B3"/>
  </w:style>
  <w:style w:type="character" w:customStyle="1" w:styleId="WW-Absatz-Standardschriftart11111111111111111">
    <w:name w:val="WW-Absatz-Standardschriftart11111111111111111"/>
    <w:rsid w:val="001707B3"/>
  </w:style>
  <w:style w:type="character" w:customStyle="1" w:styleId="WW-Absatz-Standardschriftart111111111111111111">
    <w:name w:val="WW-Absatz-Standardschriftart111111111111111111"/>
    <w:rsid w:val="001707B3"/>
  </w:style>
  <w:style w:type="character" w:customStyle="1" w:styleId="WW8Num11z2">
    <w:name w:val="WW8Num11z2"/>
    <w:rsid w:val="001707B3"/>
    <w:rPr>
      <w:rFonts w:ascii="Wingdings" w:hAnsi="Wingdings" w:cs="Wingdings"/>
    </w:rPr>
  </w:style>
  <w:style w:type="character" w:customStyle="1" w:styleId="Domylnaczcionkaakapitu14">
    <w:name w:val="Domyślna czcionka akapitu14"/>
    <w:rsid w:val="001707B3"/>
  </w:style>
  <w:style w:type="character" w:customStyle="1" w:styleId="WW-Absatz-Standardschriftart1111111111111111111">
    <w:name w:val="WW-Absatz-Standardschriftart1111111111111111111"/>
    <w:rsid w:val="001707B3"/>
  </w:style>
  <w:style w:type="character" w:customStyle="1" w:styleId="WW-Absatz-Standardschriftart11111111111111111111">
    <w:name w:val="WW-Absatz-Standardschriftart11111111111111111111"/>
    <w:rsid w:val="001707B3"/>
  </w:style>
  <w:style w:type="character" w:customStyle="1" w:styleId="WW-Absatz-Standardschriftart111111111111111111111">
    <w:name w:val="WW-Absatz-Standardschriftart111111111111111111111"/>
    <w:rsid w:val="001707B3"/>
  </w:style>
  <w:style w:type="character" w:customStyle="1" w:styleId="WW-Absatz-Standardschriftart1111111111111111111111">
    <w:name w:val="WW-Absatz-Standardschriftart1111111111111111111111"/>
    <w:rsid w:val="001707B3"/>
  </w:style>
  <w:style w:type="character" w:customStyle="1" w:styleId="WW-Absatz-Standardschriftart11111111111111111111111">
    <w:name w:val="WW-Absatz-Standardschriftart11111111111111111111111"/>
    <w:rsid w:val="001707B3"/>
  </w:style>
  <w:style w:type="character" w:customStyle="1" w:styleId="WW-Absatz-Standardschriftart111111111111111111111111">
    <w:name w:val="WW-Absatz-Standardschriftart111111111111111111111111"/>
    <w:rsid w:val="001707B3"/>
  </w:style>
  <w:style w:type="character" w:customStyle="1" w:styleId="WW-Absatz-Standardschriftart1111111111111111111111111">
    <w:name w:val="WW-Absatz-Standardschriftart1111111111111111111111111"/>
    <w:rsid w:val="001707B3"/>
  </w:style>
  <w:style w:type="character" w:customStyle="1" w:styleId="WW-Absatz-Standardschriftart11111111111111111111111111">
    <w:name w:val="WW-Absatz-Standardschriftart11111111111111111111111111"/>
    <w:rsid w:val="001707B3"/>
  </w:style>
  <w:style w:type="character" w:customStyle="1" w:styleId="WW-Absatz-Standardschriftart111111111111111111111111111">
    <w:name w:val="WW-Absatz-Standardschriftart111111111111111111111111111"/>
    <w:rsid w:val="001707B3"/>
  </w:style>
  <w:style w:type="character" w:customStyle="1" w:styleId="WW-Absatz-Standardschriftart1111111111111111111111111111">
    <w:name w:val="WW-Absatz-Standardschriftart1111111111111111111111111111"/>
    <w:rsid w:val="001707B3"/>
  </w:style>
  <w:style w:type="character" w:customStyle="1" w:styleId="WW-Absatz-Standardschriftart11111111111111111111111111111">
    <w:name w:val="WW-Absatz-Standardschriftart11111111111111111111111111111"/>
    <w:rsid w:val="001707B3"/>
  </w:style>
  <w:style w:type="character" w:customStyle="1" w:styleId="WW-Absatz-Standardschriftart111111111111111111111111111111">
    <w:name w:val="WW-Absatz-Standardschriftart111111111111111111111111111111"/>
    <w:rsid w:val="001707B3"/>
  </w:style>
  <w:style w:type="character" w:customStyle="1" w:styleId="WW-Absatz-Standardschriftart1111111111111111111111111111111">
    <w:name w:val="WW-Absatz-Standardschriftart1111111111111111111111111111111"/>
    <w:rsid w:val="001707B3"/>
  </w:style>
  <w:style w:type="character" w:customStyle="1" w:styleId="WW-Absatz-Standardschriftart11111111111111111111111111111111">
    <w:name w:val="WW-Absatz-Standardschriftart11111111111111111111111111111111"/>
    <w:rsid w:val="001707B3"/>
  </w:style>
  <w:style w:type="character" w:customStyle="1" w:styleId="WW-Absatz-Standardschriftart111111111111111111111111111111111">
    <w:name w:val="WW-Absatz-Standardschriftart111111111111111111111111111111111"/>
    <w:rsid w:val="001707B3"/>
  </w:style>
  <w:style w:type="character" w:customStyle="1" w:styleId="WW-Absatz-Standardschriftart1111111111111111111111111111111111">
    <w:name w:val="WW-Absatz-Standardschriftart1111111111111111111111111111111111"/>
    <w:rsid w:val="001707B3"/>
  </w:style>
  <w:style w:type="character" w:customStyle="1" w:styleId="WW-Absatz-Standardschriftart11111111111111111111111111111111111">
    <w:name w:val="WW-Absatz-Standardschriftart11111111111111111111111111111111111"/>
    <w:rsid w:val="001707B3"/>
  </w:style>
  <w:style w:type="character" w:customStyle="1" w:styleId="WW-Absatz-Standardschriftart111111111111111111111111111111111111">
    <w:name w:val="WW-Absatz-Standardschriftart111111111111111111111111111111111111"/>
    <w:rsid w:val="001707B3"/>
  </w:style>
  <w:style w:type="character" w:customStyle="1" w:styleId="WW-Absatz-Standardschriftart1111111111111111111111111111111111111">
    <w:name w:val="WW-Absatz-Standardschriftart1111111111111111111111111111111111111"/>
    <w:rsid w:val="001707B3"/>
  </w:style>
  <w:style w:type="character" w:customStyle="1" w:styleId="WW-Absatz-Standardschriftart11111111111111111111111111111111111111">
    <w:name w:val="WW-Absatz-Standardschriftart11111111111111111111111111111111111111"/>
    <w:rsid w:val="001707B3"/>
  </w:style>
  <w:style w:type="character" w:customStyle="1" w:styleId="WW8Num5z1">
    <w:name w:val="WW8Num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">
    <w:name w:val="WW-Absatz-Standardschriftart111111111111111111111111111111111111111"/>
    <w:rsid w:val="001707B3"/>
  </w:style>
  <w:style w:type="character" w:customStyle="1" w:styleId="WW-Absatz-Standardschriftart1111111111111111111111111111111111111111">
    <w:name w:val="WW-Absatz-Standardschriftart1111111111111111111111111111111111111111"/>
    <w:rsid w:val="001707B3"/>
  </w:style>
  <w:style w:type="character" w:customStyle="1" w:styleId="WW-Absatz-Standardschriftart11111111111111111111111111111111111111111">
    <w:name w:val="WW-Absatz-Standardschriftart11111111111111111111111111111111111111111"/>
    <w:rsid w:val="001707B3"/>
  </w:style>
  <w:style w:type="character" w:customStyle="1" w:styleId="WW-Absatz-Standardschriftart111111111111111111111111111111111111111111">
    <w:name w:val="WW-Absatz-Standardschriftart111111111111111111111111111111111111111111"/>
    <w:rsid w:val="001707B3"/>
  </w:style>
  <w:style w:type="character" w:customStyle="1" w:styleId="WW8Num6z1">
    <w:name w:val="WW8Num6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1707B3"/>
  </w:style>
  <w:style w:type="character" w:customStyle="1" w:styleId="WW-Absatz-Standardschriftart11111111111111111111111111111111111111111111">
    <w:name w:val="WW-Absatz-Standardschriftart11111111111111111111111111111111111111111111"/>
    <w:rsid w:val="001707B3"/>
  </w:style>
  <w:style w:type="character" w:customStyle="1" w:styleId="WW-Absatz-Standardschriftart111111111111111111111111111111111111111111111">
    <w:name w:val="WW-Absatz-Standardschriftart111111111111111111111111111111111111111111111"/>
    <w:rsid w:val="001707B3"/>
  </w:style>
  <w:style w:type="character" w:customStyle="1" w:styleId="Domylnaczcionkaakapitu13">
    <w:name w:val="Domyślna czcionka akapitu13"/>
    <w:rsid w:val="001707B3"/>
  </w:style>
  <w:style w:type="character" w:customStyle="1" w:styleId="WW-Absatz-Standardschriftart1111111111111111111111111111111111111111111111">
    <w:name w:val="WW-Absatz-Standardschriftart1111111111111111111111111111111111111111111111"/>
    <w:rsid w:val="001707B3"/>
  </w:style>
  <w:style w:type="character" w:customStyle="1" w:styleId="WW-Absatz-Standardschriftart11111111111111111111111111111111111111111111111">
    <w:name w:val="WW-Absatz-Standardschriftart11111111111111111111111111111111111111111111111"/>
    <w:rsid w:val="001707B3"/>
  </w:style>
  <w:style w:type="character" w:customStyle="1" w:styleId="WW-Absatz-Standardschriftart111111111111111111111111111111111111111111111111">
    <w:name w:val="WW-Absatz-Standardschriftart111111111111111111111111111111111111111111111111"/>
    <w:rsid w:val="001707B3"/>
  </w:style>
  <w:style w:type="character" w:customStyle="1" w:styleId="Domylnaczcionkaakapitu12">
    <w:name w:val="Domyślna czcionka akapitu12"/>
    <w:rsid w:val="001707B3"/>
  </w:style>
  <w:style w:type="character" w:customStyle="1" w:styleId="WW-Absatz-Standardschriftart1111111111111111111111111111111111111111111111111">
    <w:name w:val="WW-Absatz-Standardschriftart1111111111111111111111111111111111111111111111111"/>
    <w:rsid w:val="001707B3"/>
  </w:style>
  <w:style w:type="character" w:customStyle="1" w:styleId="Domylnaczcionkaakapitu11">
    <w:name w:val="Domyślna czcionka akapitu11"/>
    <w:rsid w:val="001707B3"/>
  </w:style>
  <w:style w:type="character" w:customStyle="1" w:styleId="Domylnaczcionkaakapitu10">
    <w:name w:val="Domyślna czcionka akapitu10"/>
    <w:rsid w:val="001707B3"/>
  </w:style>
  <w:style w:type="character" w:customStyle="1" w:styleId="WW8Num9z2">
    <w:name w:val="WW8Num9z2"/>
    <w:rsid w:val="001707B3"/>
    <w:rPr>
      <w:rFonts w:ascii="Wingdings" w:hAnsi="Wingdings" w:cs="Wingdings"/>
    </w:rPr>
  </w:style>
  <w:style w:type="character" w:customStyle="1" w:styleId="Domylnaczcionkaakapitu9">
    <w:name w:val="Domyślna czcionka akapitu9"/>
    <w:rsid w:val="001707B3"/>
  </w:style>
  <w:style w:type="character" w:customStyle="1" w:styleId="Domylnaczcionkaakapitu8">
    <w:name w:val="Domyślna czcionka akapitu8"/>
    <w:rsid w:val="001707B3"/>
  </w:style>
  <w:style w:type="character" w:customStyle="1" w:styleId="Domylnaczcionkaakapitu7">
    <w:name w:val="Domyślna czcionka akapitu7"/>
    <w:rsid w:val="001707B3"/>
  </w:style>
  <w:style w:type="character" w:customStyle="1" w:styleId="Domylnaczcionkaakapitu6">
    <w:name w:val="Domyślna czcionka akapitu6"/>
    <w:rsid w:val="001707B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707B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707B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707B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707B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707B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707B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707B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707B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707B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707B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707B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707B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707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707B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707B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707B3"/>
  </w:style>
  <w:style w:type="character" w:customStyle="1" w:styleId="Domylnaczcionkaakapitu5">
    <w:name w:val="Domyślna czcionka akapitu5"/>
    <w:rsid w:val="001707B3"/>
  </w:style>
  <w:style w:type="character" w:customStyle="1" w:styleId="WW8Num8z2">
    <w:name w:val="WW8Num8z2"/>
    <w:rsid w:val="001707B3"/>
    <w:rPr>
      <w:rFonts w:ascii="Wingdings" w:hAnsi="Wingdings" w:cs="Wingdings"/>
    </w:rPr>
  </w:style>
  <w:style w:type="character" w:customStyle="1" w:styleId="Domylnaczcionkaakapitu4">
    <w:name w:val="Domyślna czcionka akapitu4"/>
    <w:rsid w:val="001707B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707B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707B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707B3"/>
  </w:style>
  <w:style w:type="character" w:customStyle="1" w:styleId="Domylnaczcionkaakapitu3">
    <w:name w:val="Domyślna czcionka akapitu3"/>
    <w:rsid w:val="001707B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707B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707B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707B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707B3"/>
  </w:style>
  <w:style w:type="character" w:customStyle="1" w:styleId="Domylnaczcionkaakapitu2">
    <w:name w:val="Domyślna czcionka akapitu2"/>
    <w:rsid w:val="001707B3"/>
  </w:style>
  <w:style w:type="character" w:customStyle="1" w:styleId="WW8Num29z0">
    <w:name w:val="WW8Num29z0"/>
    <w:rsid w:val="001707B3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707B3"/>
    <w:rPr>
      <w:rFonts w:ascii="OpenSymbol" w:hAnsi="OpenSymbol" w:cs="Courier New"/>
    </w:rPr>
  </w:style>
  <w:style w:type="character" w:customStyle="1" w:styleId="WW8Num32z0">
    <w:name w:val="WW8Num32z0"/>
    <w:rsid w:val="001707B3"/>
    <w:rPr>
      <w:rFonts w:ascii="Symbol" w:hAnsi="Symbol" w:cs="Symbol"/>
    </w:rPr>
  </w:style>
  <w:style w:type="character" w:customStyle="1" w:styleId="WW8Num32z1">
    <w:name w:val="WW8Num32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707B3"/>
  </w:style>
  <w:style w:type="character" w:customStyle="1" w:styleId="WW8Num33z0">
    <w:name w:val="WW8Num33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rsid w:val="001707B3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1707B3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707B3"/>
    <w:rPr>
      <w:rFonts w:ascii="OpenSymbol" w:hAnsi="OpenSymbol" w:cs="Courier New"/>
    </w:rPr>
  </w:style>
  <w:style w:type="character" w:customStyle="1" w:styleId="WW8Num36z0">
    <w:name w:val="WW8Num36z0"/>
    <w:rsid w:val="001707B3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707B3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707B3"/>
  </w:style>
  <w:style w:type="character" w:customStyle="1" w:styleId="WW8Num38z0">
    <w:name w:val="WW8Num38z0"/>
    <w:rsid w:val="001707B3"/>
    <w:rPr>
      <w:rFonts w:ascii="Symbol" w:hAnsi="Symbol" w:cs="OpenSymbol"/>
    </w:rPr>
  </w:style>
  <w:style w:type="character" w:customStyle="1" w:styleId="WW8Num38z1">
    <w:name w:val="WW8Num38z1"/>
    <w:rsid w:val="001707B3"/>
    <w:rPr>
      <w:rFonts w:ascii="OpenSymbol" w:hAnsi="OpenSymbol" w:cs="OpenSymbol"/>
    </w:rPr>
  </w:style>
  <w:style w:type="character" w:customStyle="1" w:styleId="WW8Num38z2">
    <w:name w:val="WW8Num38z2"/>
    <w:rsid w:val="001707B3"/>
    <w:rPr>
      <w:rFonts w:ascii="Wingdings" w:hAnsi="Wingdings" w:cs="Wingdings"/>
    </w:rPr>
  </w:style>
  <w:style w:type="character" w:customStyle="1" w:styleId="WW8Num39z0">
    <w:name w:val="WW8Num39z0"/>
    <w:rsid w:val="001707B3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707B3"/>
  </w:style>
  <w:style w:type="character" w:customStyle="1" w:styleId="WW8Num40z0">
    <w:name w:val="WW8Num40z0"/>
    <w:rsid w:val="001707B3"/>
    <w:rPr>
      <w:rFonts w:ascii="Symbol" w:hAnsi="Symbol" w:cs="OpenSymbol"/>
    </w:rPr>
  </w:style>
  <w:style w:type="character" w:customStyle="1" w:styleId="WW8Num41z0">
    <w:name w:val="WW8Num41z0"/>
    <w:rsid w:val="001707B3"/>
    <w:rPr>
      <w:rFonts w:ascii="Symbol" w:hAnsi="Symbol" w:cs="OpenSymbol"/>
    </w:rPr>
  </w:style>
  <w:style w:type="character" w:customStyle="1" w:styleId="WW8Num42z0">
    <w:name w:val="WW8Num42z0"/>
    <w:rsid w:val="001707B3"/>
    <w:rPr>
      <w:rFonts w:ascii="Symbol" w:hAnsi="Symbol" w:cs="OpenSymbol"/>
    </w:rPr>
  </w:style>
  <w:style w:type="character" w:customStyle="1" w:styleId="WW8Num42z1">
    <w:name w:val="WW8Num42z1"/>
    <w:rsid w:val="001707B3"/>
    <w:rPr>
      <w:rFonts w:ascii="OpenSymbol" w:hAnsi="OpenSymbol" w:cs="OpenSymbol"/>
    </w:rPr>
  </w:style>
  <w:style w:type="character" w:customStyle="1" w:styleId="WW8Num43z0">
    <w:name w:val="WW8Num43z0"/>
    <w:rsid w:val="001707B3"/>
    <w:rPr>
      <w:rFonts w:ascii="Symbol" w:hAnsi="Symbol" w:cs="OpenSymbol"/>
    </w:rPr>
  </w:style>
  <w:style w:type="character" w:customStyle="1" w:styleId="WW8Num43z1">
    <w:name w:val="WW8Num43z1"/>
    <w:rsid w:val="001707B3"/>
    <w:rPr>
      <w:rFonts w:ascii="OpenSymbol" w:hAnsi="OpenSymbol" w:cs="OpenSymbol"/>
    </w:rPr>
  </w:style>
  <w:style w:type="character" w:customStyle="1" w:styleId="WW8Num44z0">
    <w:name w:val="WW8Num44z0"/>
    <w:rsid w:val="001707B3"/>
    <w:rPr>
      <w:rFonts w:ascii="Symbol" w:hAnsi="Symbol" w:cs="OpenSymbol"/>
    </w:rPr>
  </w:style>
  <w:style w:type="character" w:customStyle="1" w:styleId="WW8Num44z1">
    <w:name w:val="WW8Num44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707B3"/>
  </w:style>
  <w:style w:type="character" w:customStyle="1" w:styleId="WW8Num40z1">
    <w:name w:val="WW8Num40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707B3"/>
  </w:style>
  <w:style w:type="character" w:customStyle="1" w:styleId="WW8Num37z0">
    <w:name w:val="WW8Num37z0"/>
    <w:rsid w:val="001707B3"/>
    <w:rPr>
      <w:rFonts w:ascii="Symbol" w:hAnsi="Symbol" w:cs="OpenSymbol"/>
    </w:rPr>
  </w:style>
  <w:style w:type="character" w:customStyle="1" w:styleId="WW8Num37z1">
    <w:name w:val="WW8Num37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707B3"/>
  </w:style>
  <w:style w:type="character" w:customStyle="1" w:styleId="WW8Num34z0">
    <w:name w:val="WW8Num34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rsid w:val="001707B3"/>
    <w:rPr>
      <w:rFonts w:ascii="Courier New" w:hAnsi="Courier New" w:cs="Courier New"/>
    </w:rPr>
  </w:style>
  <w:style w:type="character" w:customStyle="1" w:styleId="WW8Num41z1">
    <w:name w:val="WW8Num41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707B3"/>
  </w:style>
  <w:style w:type="character" w:customStyle="1" w:styleId="WW8Num45z0">
    <w:name w:val="WW8Num45z0"/>
    <w:rsid w:val="001707B3"/>
    <w:rPr>
      <w:rFonts w:ascii="Symbol" w:hAnsi="Symbol" w:cs="OpenSymbol"/>
    </w:rPr>
  </w:style>
  <w:style w:type="character" w:customStyle="1" w:styleId="WW8Num45z1">
    <w:name w:val="WW8Num4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707B3"/>
  </w:style>
  <w:style w:type="character" w:customStyle="1" w:styleId="Domylnaczcionkaakapitu1">
    <w:name w:val="Domyślna czcionka akapitu1"/>
    <w:rsid w:val="001707B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707B3"/>
  </w:style>
  <w:style w:type="character" w:customStyle="1" w:styleId="WW8Num22z1">
    <w:name w:val="WW8Num22z1"/>
    <w:rsid w:val="001707B3"/>
    <w:rPr>
      <w:rFonts w:ascii="OpenSymbol" w:hAnsi="OpenSymbol" w:cs="Courier New"/>
    </w:rPr>
  </w:style>
  <w:style w:type="character" w:customStyle="1" w:styleId="WW8Num23z0">
    <w:name w:val="WW8Num23z0"/>
    <w:rsid w:val="001707B3"/>
    <w:rPr>
      <w:rFonts w:ascii="Symbol" w:hAnsi="Symbol" w:cs="Times New Roman"/>
    </w:rPr>
  </w:style>
  <w:style w:type="character" w:customStyle="1" w:styleId="WW8Num23z1">
    <w:name w:val="WW8Num23z1"/>
    <w:rsid w:val="001707B3"/>
    <w:rPr>
      <w:rFonts w:ascii="OpenSymbol" w:hAnsi="OpenSymbol" w:cs="OpenSymbol"/>
    </w:rPr>
  </w:style>
  <w:style w:type="character" w:customStyle="1" w:styleId="WW8Num24z0">
    <w:name w:val="WW8Num24z0"/>
    <w:rsid w:val="001707B3"/>
    <w:rPr>
      <w:rFonts w:ascii="Symbol" w:hAnsi="Symbol" w:cs="Times New Roman"/>
    </w:rPr>
  </w:style>
  <w:style w:type="character" w:customStyle="1" w:styleId="WW8Num24z1">
    <w:name w:val="WW8Num24z1"/>
    <w:rsid w:val="001707B3"/>
    <w:rPr>
      <w:rFonts w:ascii="Symbol" w:hAnsi="Symbol" w:cs="Symbol"/>
    </w:rPr>
  </w:style>
  <w:style w:type="character" w:customStyle="1" w:styleId="WW8Num25z0">
    <w:name w:val="WW8Num25z0"/>
    <w:rsid w:val="001707B3"/>
    <w:rPr>
      <w:rFonts w:ascii="Symbol" w:hAnsi="Symbol" w:cs="Times New Roman"/>
    </w:rPr>
  </w:style>
  <w:style w:type="character" w:customStyle="1" w:styleId="WW8Num25z1">
    <w:name w:val="WW8Num2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707B3"/>
  </w:style>
  <w:style w:type="character" w:customStyle="1" w:styleId="WW8Num21z1">
    <w:name w:val="WW8Num21z1"/>
    <w:rsid w:val="001707B3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707B3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707B3"/>
    <w:rPr>
      <w:rFonts w:ascii="OpenSymbol" w:hAnsi="OpenSymbol" w:cs="Courier New"/>
    </w:rPr>
  </w:style>
  <w:style w:type="character" w:customStyle="1" w:styleId="WW8Num27z0">
    <w:name w:val="WW8Num27z0"/>
    <w:rsid w:val="001707B3"/>
    <w:rPr>
      <w:rFonts w:ascii="Symbol" w:hAnsi="Symbol" w:cs="Times New Roman"/>
    </w:rPr>
  </w:style>
  <w:style w:type="character" w:customStyle="1" w:styleId="WW8Num27z1">
    <w:name w:val="WW8Num27z1"/>
    <w:rsid w:val="001707B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707B3"/>
  </w:style>
  <w:style w:type="character" w:customStyle="1" w:styleId="Znakinumeracji">
    <w:name w:val="Znaki numeracji"/>
    <w:rsid w:val="001707B3"/>
  </w:style>
  <w:style w:type="character" w:customStyle="1" w:styleId="Symbolewypunktowania">
    <w:name w:val="Symbole wypunktowania"/>
    <w:rsid w:val="001707B3"/>
    <w:rPr>
      <w:rFonts w:ascii="OpenSymbol" w:eastAsia="OpenSymbol" w:hAnsi="OpenSymbol" w:cs="OpenSymbol"/>
    </w:rPr>
  </w:style>
  <w:style w:type="character" w:customStyle="1" w:styleId="WW8Num31z0">
    <w:name w:val="WW8Num31z0"/>
    <w:rsid w:val="001707B3"/>
    <w:rPr>
      <w:rFonts w:ascii="Symbol" w:hAnsi="Symbol" w:cs="Symbol"/>
    </w:rPr>
  </w:style>
  <w:style w:type="character" w:customStyle="1" w:styleId="WW8Num31z1">
    <w:name w:val="WW8Num31z1"/>
    <w:rsid w:val="001707B3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707B3"/>
  </w:style>
  <w:style w:type="character" w:styleId="Hipercze">
    <w:name w:val="Hyperlink"/>
    <w:rsid w:val="001707B3"/>
    <w:rPr>
      <w:color w:val="0000FF"/>
      <w:u w:val="single"/>
    </w:rPr>
  </w:style>
  <w:style w:type="character" w:customStyle="1" w:styleId="NagwekZnak">
    <w:name w:val="Nagłówek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StopkaZnak">
    <w:name w:val="Stopka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ListLabel1">
    <w:name w:val="ListLabel 1"/>
    <w:rsid w:val="001707B3"/>
    <w:rPr>
      <w:rFonts w:cs="Courier New"/>
    </w:rPr>
  </w:style>
  <w:style w:type="character" w:customStyle="1" w:styleId="ListLabel2">
    <w:name w:val="ListLabel 2"/>
    <w:rsid w:val="001707B3"/>
    <w:rPr>
      <w:sz w:val="24"/>
    </w:rPr>
  </w:style>
  <w:style w:type="character" w:customStyle="1" w:styleId="ListLabel3">
    <w:name w:val="ListLabel 3"/>
    <w:rsid w:val="001707B3"/>
    <w:rPr>
      <w:b/>
    </w:rPr>
  </w:style>
  <w:style w:type="character" w:customStyle="1" w:styleId="Znakiprzypiswdolnych">
    <w:name w:val="Znaki przypisów dolnych"/>
    <w:rsid w:val="001707B3"/>
    <w:rPr>
      <w:vertAlign w:val="superscript"/>
    </w:rPr>
  </w:style>
  <w:style w:type="character" w:customStyle="1" w:styleId="Podpis1">
    <w:name w:val="Podpis1"/>
    <w:basedOn w:val="Domylnaczcionkaakapitu9"/>
    <w:rsid w:val="001707B3"/>
  </w:style>
  <w:style w:type="character" w:customStyle="1" w:styleId="TekstpodstawowyZnak">
    <w:name w:val="Tekst podstawowy Znak"/>
    <w:rsid w:val="001707B3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707B3"/>
    <w:rPr>
      <w:vertAlign w:val="superscript"/>
    </w:rPr>
  </w:style>
  <w:style w:type="character" w:customStyle="1" w:styleId="TekstprzypisudolnegoZnak">
    <w:name w:val="Tekst przypisu dolnego Znak"/>
    <w:rsid w:val="001707B3"/>
    <w:rPr>
      <w:rFonts w:eastAsia="Lucida Sans Unicode"/>
      <w:kern w:val="1"/>
    </w:rPr>
  </w:style>
  <w:style w:type="character" w:customStyle="1" w:styleId="FontStyle37">
    <w:name w:val="Font Style37"/>
    <w:rsid w:val="001707B3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707B3"/>
    <w:rPr>
      <w:vertAlign w:val="superscript"/>
    </w:rPr>
  </w:style>
  <w:style w:type="character" w:customStyle="1" w:styleId="Znakiprzypiswkocowych">
    <w:name w:val="Znaki przypisów końcowych"/>
    <w:rsid w:val="001707B3"/>
    <w:rPr>
      <w:vertAlign w:val="superscript"/>
    </w:rPr>
  </w:style>
  <w:style w:type="character" w:customStyle="1" w:styleId="WW-Znakiprzypiswkocowych">
    <w:name w:val="WW-Znaki przypisów końcowych"/>
    <w:rsid w:val="001707B3"/>
  </w:style>
  <w:style w:type="character" w:customStyle="1" w:styleId="Odwoanieprzypisukocowego1">
    <w:name w:val="Odwołanie przypisu końcowego1"/>
    <w:rsid w:val="001707B3"/>
    <w:rPr>
      <w:vertAlign w:val="superscript"/>
    </w:rPr>
  </w:style>
  <w:style w:type="character" w:customStyle="1" w:styleId="Odwoanieprzypisudolnego3">
    <w:name w:val="Odwołanie przypisu dolnego3"/>
    <w:rsid w:val="001707B3"/>
    <w:rPr>
      <w:vertAlign w:val="superscript"/>
    </w:rPr>
  </w:style>
  <w:style w:type="character" w:customStyle="1" w:styleId="Odwoanieprzypisukocowego2">
    <w:name w:val="Odwołanie przypisu końcowego2"/>
    <w:rsid w:val="001707B3"/>
    <w:rPr>
      <w:vertAlign w:val="superscript"/>
    </w:rPr>
  </w:style>
  <w:style w:type="character" w:customStyle="1" w:styleId="Odwoanieprzypisudolnego4">
    <w:name w:val="Odwołanie przypisu dolnego4"/>
    <w:rsid w:val="001707B3"/>
    <w:rPr>
      <w:vertAlign w:val="superscript"/>
    </w:rPr>
  </w:style>
  <w:style w:type="character" w:customStyle="1" w:styleId="Odwoanieprzypisukocowego3">
    <w:name w:val="Odwołanie przypisu końcowego3"/>
    <w:rsid w:val="001707B3"/>
    <w:rPr>
      <w:vertAlign w:val="superscript"/>
    </w:rPr>
  </w:style>
  <w:style w:type="character" w:styleId="Odwoanieprzypisudolnego">
    <w:name w:val="footnote reference"/>
    <w:rsid w:val="001707B3"/>
    <w:rPr>
      <w:vertAlign w:val="superscript"/>
    </w:rPr>
  </w:style>
  <w:style w:type="character" w:styleId="Odwoanieprzypisukocowego">
    <w:name w:val="endnote reference"/>
    <w:rsid w:val="001707B3"/>
    <w:rPr>
      <w:vertAlign w:val="superscript"/>
    </w:rPr>
  </w:style>
  <w:style w:type="character" w:customStyle="1" w:styleId="WW8Num116z1">
    <w:name w:val="WW8Num116z1"/>
    <w:rsid w:val="001707B3"/>
    <w:rPr>
      <w:rFonts w:ascii="Trebuchet MS" w:eastAsia="Times New Roman" w:hAnsi="Trebuchet MS" w:cs="Arial"/>
      <w:b w:val="0"/>
    </w:rPr>
  </w:style>
  <w:style w:type="character" w:styleId="UyteHipercze">
    <w:name w:val="FollowedHyperlink"/>
    <w:rsid w:val="001707B3"/>
    <w:rPr>
      <w:color w:val="800080"/>
      <w:u w:val="single"/>
    </w:rPr>
  </w:style>
  <w:style w:type="character" w:customStyle="1" w:styleId="DeltaViewInsertion">
    <w:name w:val="DeltaView Insertion"/>
    <w:rsid w:val="001707B3"/>
    <w:rPr>
      <w:b/>
      <w:i/>
      <w:spacing w:val="0"/>
    </w:rPr>
  </w:style>
  <w:style w:type="character" w:customStyle="1" w:styleId="WW8Num39z2">
    <w:name w:val="WW8Num39z2"/>
    <w:rsid w:val="001707B3"/>
  </w:style>
  <w:style w:type="character" w:customStyle="1" w:styleId="WW8Num39z3">
    <w:name w:val="WW8Num39z3"/>
    <w:rsid w:val="001707B3"/>
  </w:style>
  <w:style w:type="character" w:customStyle="1" w:styleId="WW8Num39z4">
    <w:name w:val="WW8Num39z4"/>
    <w:rsid w:val="001707B3"/>
  </w:style>
  <w:style w:type="character" w:customStyle="1" w:styleId="WW8Num39z5">
    <w:name w:val="WW8Num39z5"/>
    <w:rsid w:val="001707B3"/>
  </w:style>
  <w:style w:type="character" w:customStyle="1" w:styleId="WW8Num39z6">
    <w:name w:val="WW8Num39z6"/>
    <w:rsid w:val="001707B3"/>
  </w:style>
  <w:style w:type="character" w:customStyle="1" w:styleId="WW8Num39z7">
    <w:name w:val="WW8Num39z7"/>
    <w:rsid w:val="001707B3"/>
  </w:style>
  <w:style w:type="character" w:customStyle="1" w:styleId="WW8Num39z8">
    <w:name w:val="WW8Num39z8"/>
    <w:rsid w:val="001707B3"/>
  </w:style>
  <w:style w:type="character" w:customStyle="1" w:styleId="NormalBoldChar">
    <w:name w:val="NormalBold Char"/>
    <w:rsid w:val="001707B3"/>
    <w:rPr>
      <w:b/>
      <w:sz w:val="24"/>
    </w:rPr>
  </w:style>
  <w:style w:type="character" w:customStyle="1" w:styleId="WW8Num40z2">
    <w:name w:val="WW8Num40z2"/>
    <w:rsid w:val="001707B3"/>
  </w:style>
  <w:style w:type="character" w:customStyle="1" w:styleId="WW8Num40z3">
    <w:name w:val="WW8Num40z3"/>
    <w:rsid w:val="001707B3"/>
  </w:style>
  <w:style w:type="character" w:customStyle="1" w:styleId="WW8Num40z4">
    <w:name w:val="WW8Num40z4"/>
    <w:rsid w:val="001707B3"/>
  </w:style>
  <w:style w:type="character" w:customStyle="1" w:styleId="WW8Num40z5">
    <w:name w:val="WW8Num40z5"/>
    <w:rsid w:val="001707B3"/>
  </w:style>
  <w:style w:type="character" w:customStyle="1" w:styleId="WW8Num40z6">
    <w:name w:val="WW8Num40z6"/>
    <w:rsid w:val="001707B3"/>
  </w:style>
  <w:style w:type="character" w:customStyle="1" w:styleId="WW8Num40z7">
    <w:name w:val="WW8Num40z7"/>
    <w:rsid w:val="001707B3"/>
  </w:style>
  <w:style w:type="character" w:customStyle="1" w:styleId="WW8Num40z8">
    <w:name w:val="WW8Num40z8"/>
    <w:rsid w:val="001707B3"/>
  </w:style>
  <w:style w:type="paragraph" w:customStyle="1" w:styleId="Nagwek15">
    <w:name w:val="Nagłówek15"/>
    <w:basedOn w:val="Normalny"/>
    <w:next w:val="Tekstpodstawowy"/>
    <w:rsid w:val="001707B3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707B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Lista">
    <w:name w:val="List"/>
    <w:basedOn w:val="Tekstpodstawowy"/>
    <w:rsid w:val="001707B3"/>
    <w:rPr>
      <w:rFonts w:cs="Tahoma"/>
    </w:rPr>
  </w:style>
  <w:style w:type="paragraph" w:customStyle="1" w:styleId="Podpis15">
    <w:name w:val="Podpis1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07B3"/>
    <w:pPr>
      <w:suppressLineNumbers/>
    </w:pPr>
    <w:rPr>
      <w:rFonts w:cs="Tahoma"/>
    </w:rPr>
  </w:style>
  <w:style w:type="paragraph" w:customStyle="1" w:styleId="Nagwek14">
    <w:name w:val="Nagłówek1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6">
    <w:name w:val="Nagłówek1"/>
    <w:basedOn w:val="Normalny"/>
    <w:next w:val="Tekstpodstawowy"/>
    <w:rsid w:val="001707B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pistreci4">
    <w:name w:val="toc 4"/>
    <w:basedOn w:val="Normalny"/>
    <w:next w:val="Normalny"/>
    <w:rsid w:val="001707B3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rsid w:val="001707B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707B3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1707B3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rsid w:val="001707B3"/>
    <w:pPr>
      <w:suppressLineNumbers/>
    </w:pPr>
  </w:style>
  <w:style w:type="paragraph" w:customStyle="1" w:styleId="Nagwektabeli">
    <w:name w:val="Nagłówek tabeli"/>
    <w:basedOn w:val="Zawartotabeli"/>
    <w:rsid w:val="001707B3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1707B3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707B3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1707B3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rsid w:val="001707B3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rsid w:val="001707B3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707B3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707B3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707B3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707B3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707B3"/>
    <w:pPr>
      <w:spacing w:after="120"/>
    </w:pPr>
  </w:style>
  <w:style w:type="paragraph" w:customStyle="1" w:styleId="oddl-nadpis">
    <w:name w:val="oddíl-nadpis"/>
    <w:rsid w:val="001707B3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707B3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rsid w:val="001707B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1707B3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707B3"/>
  </w:style>
  <w:style w:type="paragraph" w:customStyle="1" w:styleId="Zawartoramki">
    <w:name w:val="Zawartość ramki"/>
    <w:basedOn w:val="Tekstpodstawowy"/>
    <w:rsid w:val="001707B3"/>
  </w:style>
  <w:style w:type="paragraph" w:customStyle="1" w:styleId="Annexetitre">
    <w:name w:val="Annexe titre"/>
    <w:basedOn w:val="Normalny"/>
    <w:next w:val="Normalny"/>
    <w:rsid w:val="001707B3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707B3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707B3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707B3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707B3"/>
    <w:pPr>
      <w:spacing w:before="120" w:after="120"/>
    </w:pPr>
    <w:rPr>
      <w:rFonts w:eastAsia="Calibri"/>
      <w:szCs w:val="22"/>
    </w:rPr>
  </w:style>
  <w:style w:type="character" w:styleId="Odwoaniedokomentarza">
    <w:name w:val="annotation reference"/>
    <w:uiPriority w:val="99"/>
    <w:semiHidden/>
    <w:unhideWhenUsed/>
    <w:rsid w:val="00170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7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7B3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707B3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7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7B3"/>
    <w:rPr>
      <w:rFonts w:ascii="Tahoma" w:eastAsia="Lucida Sans Unicode" w:hAnsi="Tahoma" w:cs="Tahoma"/>
      <w:kern w:val="1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70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1707B3"/>
    <w:rPr>
      <w:b/>
      <w:bCs/>
      <w:i/>
      <w:iCs/>
      <w:color w:val="4472C4" w:themeColor="accent1"/>
    </w:rPr>
  </w:style>
  <w:style w:type="paragraph" w:styleId="Bezodstpw">
    <w:name w:val="No Spacing"/>
    <w:uiPriority w:val="1"/>
    <w:qFormat/>
    <w:rsid w:val="001707B3"/>
    <w:pPr>
      <w:widowControl w:val="0"/>
      <w:suppressAutoHyphens/>
      <w:spacing w:after="0" w:line="240" w:lineRule="auto"/>
    </w:pPr>
    <w:rPr>
      <w:rFonts w:ascii="Cambria" w:eastAsia="Lucida Sans Unicode" w:hAnsi="Cambria" w:cs="Cambri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Piotr B</cp:lastModifiedBy>
  <cp:revision>21</cp:revision>
  <dcterms:created xsi:type="dcterms:W3CDTF">2018-12-18T10:32:00Z</dcterms:created>
  <dcterms:modified xsi:type="dcterms:W3CDTF">2025-11-28T10:00:00Z</dcterms:modified>
</cp:coreProperties>
</file>